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D99CF" w14:textId="77777777" w:rsidR="00A43E7D" w:rsidRDefault="00A43E7D" w:rsidP="00A43E7D">
      <w:r>
        <w:rPr>
          <w:noProof/>
        </w:rPr>
        <w:drawing>
          <wp:anchor distT="0" distB="0" distL="114300" distR="114300" simplePos="0" relativeHeight="251659264" behindDoc="1" locked="0" layoutInCell="1" allowOverlap="1" wp14:anchorId="74AFC6BB" wp14:editId="1667E36E">
            <wp:simplePos x="0" y="0"/>
            <wp:positionH relativeFrom="column">
              <wp:posOffset>2650696</wp:posOffset>
            </wp:positionH>
            <wp:positionV relativeFrom="paragraph">
              <wp:posOffset>41910</wp:posOffset>
            </wp:positionV>
            <wp:extent cx="553085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831" y="21202"/>
                <wp:lineTo x="20831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C25A6A" w14:textId="77777777" w:rsidR="00A43E7D" w:rsidRDefault="00A43E7D" w:rsidP="00A43E7D"/>
    <w:p w14:paraId="0913618A" w14:textId="77777777" w:rsidR="00A43E7D" w:rsidRDefault="00A43E7D" w:rsidP="00A43E7D"/>
    <w:p w14:paraId="4791941E" w14:textId="77777777" w:rsidR="00A43E7D" w:rsidRDefault="00A43E7D" w:rsidP="00A43E7D">
      <w:pPr>
        <w:jc w:val="center"/>
        <w:rPr>
          <w:b/>
          <w:bCs/>
          <w:sz w:val="20"/>
          <w:szCs w:val="20"/>
        </w:rPr>
      </w:pPr>
    </w:p>
    <w:p w14:paraId="36EC2A73" w14:textId="77777777" w:rsidR="00766638" w:rsidRPr="00766638" w:rsidRDefault="00766638" w:rsidP="00766638">
      <w:pPr>
        <w:jc w:val="center"/>
        <w:rPr>
          <w:rFonts w:ascii="Cambria" w:hAnsi="Cambria" w:cs="Cambria"/>
          <w:b/>
          <w:bCs/>
          <w:smallCaps/>
          <w:sz w:val="30"/>
          <w:szCs w:val="30"/>
        </w:rPr>
      </w:pPr>
      <w:bookmarkStart w:id="0" w:name="_Hlk524693260"/>
      <w:r w:rsidRPr="00766638">
        <w:rPr>
          <w:rFonts w:ascii="Cambria" w:hAnsi="Cambria" w:cs="Cambria"/>
          <w:b/>
          <w:bCs/>
          <w:smallCaps/>
          <w:sz w:val="30"/>
          <w:szCs w:val="30"/>
        </w:rPr>
        <w:t>Licei Classico –Linguistico –Scienze Umane –Scientifico –Scienze Applicate</w:t>
      </w:r>
    </w:p>
    <w:p w14:paraId="1D2558AB" w14:textId="77777777" w:rsidR="00766638" w:rsidRPr="00766638" w:rsidRDefault="00766638" w:rsidP="00766638">
      <w:pPr>
        <w:jc w:val="center"/>
        <w:rPr>
          <w:rFonts w:ascii="Garamond" w:hAnsi="Garamond" w:cs="Garamond"/>
          <w:b/>
          <w:bCs/>
          <w:w w:val="90"/>
          <w:sz w:val="52"/>
          <w:szCs w:val="48"/>
        </w:rPr>
      </w:pPr>
      <w:bookmarkStart w:id="1" w:name="_Hlk523992602"/>
      <w:r w:rsidRPr="00766638">
        <w:rPr>
          <w:rFonts w:ascii="Garamond" w:hAnsi="Garamond" w:cs="Garamond"/>
          <w:b/>
          <w:bCs/>
          <w:sz w:val="52"/>
          <w:szCs w:val="48"/>
        </w:rPr>
        <w:t>Polo Liceale</w:t>
      </w:r>
      <w:r w:rsidRPr="00766638">
        <w:rPr>
          <w:rFonts w:ascii="Garamond" w:hAnsi="Garamond" w:cs="Garamond"/>
          <w:b/>
          <w:bCs/>
          <w:w w:val="90"/>
          <w:sz w:val="52"/>
          <w:szCs w:val="48"/>
        </w:rPr>
        <w:t xml:space="preserve"> “G. Galilei – M. Curie” </w:t>
      </w:r>
      <w:r w:rsidRPr="00766638">
        <w:rPr>
          <w:rFonts w:ascii="Garamond" w:hAnsi="Garamond" w:cs="Garamond"/>
          <w:b/>
          <w:bCs/>
          <w:sz w:val="52"/>
          <w:szCs w:val="48"/>
        </w:rPr>
        <w:t>Monopoli</w:t>
      </w:r>
    </w:p>
    <w:bookmarkEnd w:id="0"/>
    <w:bookmarkEnd w:id="1"/>
    <w:p w14:paraId="3CC75843" w14:textId="77777777" w:rsidR="00766638" w:rsidRDefault="00766638" w:rsidP="00766638">
      <w:pPr>
        <w:pBdr>
          <w:bottom w:val="single" w:sz="12" w:space="1" w:color="auto"/>
        </w:pBdr>
        <w:jc w:val="center"/>
        <w:rPr>
          <w:rFonts w:ascii="Garamond" w:hAnsi="Garamond" w:cs="Garamond"/>
          <w:b/>
          <w:bCs/>
          <w:smallCaps/>
          <w:sz w:val="4"/>
          <w:szCs w:val="4"/>
        </w:rPr>
      </w:pPr>
    </w:p>
    <w:p w14:paraId="4691C866" w14:textId="77777777" w:rsidR="00766638" w:rsidRDefault="00766638" w:rsidP="00766638">
      <w:pPr>
        <w:spacing w:line="360" w:lineRule="auto"/>
        <w:ind w:left="5664" w:hanging="5664"/>
        <w:rPr>
          <w:rFonts w:ascii="Arial" w:hAnsi="Arial" w:cs="Arial"/>
          <w:sz w:val="6"/>
        </w:rPr>
      </w:pPr>
    </w:p>
    <w:p w14:paraId="3C385F4B" w14:textId="77777777" w:rsidR="00E552E2" w:rsidRPr="00E552E2" w:rsidRDefault="00E552E2" w:rsidP="00E552E2">
      <w:pPr>
        <w:jc w:val="both"/>
        <w:rPr>
          <w:rFonts w:ascii="Century Gothic" w:hAnsi="Century Gothic"/>
          <w:bCs/>
          <w:sz w:val="20"/>
          <w:szCs w:val="20"/>
        </w:rPr>
      </w:pPr>
      <w:r w:rsidRPr="00E552E2">
        <w:rPr>
          <w:rFonts w:ascii="Century Gothic" w:hAnsi="Century Gothic"/>
          <w:bCs/>
          <w:sz w:val="20"/>
          <w:szCs w:val="20"/>
        </w:rPr>
        <w:t>allegato A</w:t>
      </w:r>
    </w:p>
    <w:p w14:paraId="59AC83E8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</w:p>
    <w:p w14:paraId="4A4D35F2" w14:textId="77777777" w:rsidR="00E552E2" w:rsidRPr="00E552E2" w:rsidRDefault="00E552E2" w:rsidP="00E552E2">
      <w:pPr>
        <w:ind w:left="6372"/>
        <w:jc w:val="right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Al Dirigente scolastico</w:t>
      </w:r>
    </w:p>
    <w:p w14:paraId="0F1B5684" w14:textId="77777777" w:rsidR="00E552E2" w:rsidRPr="00E552E2" w:rsidRDefault="00E552E2" w:rsidP="00E552E2">
      <w:pPr>
        <w:ind w:left="6372"/>
        <w:jc w:val="right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 xml:space="preserve"> dei Licei “Galilei - Curie” </w:t>
      </w:r>
    </w:p>
    <w:p w14:paraId="4540E2B2" w14:textId="77777777" w:rsidR="00E552E2" w:rsidRPr="00E552E2" w:rsidRDefault="00E552E2" w:rsidP="00E552E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2635C08" w14:textId="77777777" w:rsidR="00E552E2" w:rsidRPr="00E552E2" w:rsidRDefault="00E552E2" w:rsidP="00E552E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76C111E" w14:textId="401E7436" w:rsidR="00E552E2" w:rsidRPr="00E552E2" w:rsidRDefault="00E552E2" w:rsidP="00E552E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_l_ sottoscritto/a ____________________________________________________________________</w:t>
      </w:r>
      <w:r w:rsidRPr="00E552E2">
        <w:rPr>
          <w:rFonts w:ascii="Century Gothic" w:hAnsi="Century Gothic"/>
          <w:sz w:val="20"/>
          <w:szCs w:val="20"/>
        </w:rPr>
        <w:t>____</w:t>
      </w:r>
      <w:r>
        <w:rPr>
          <w:rFonts w:ascii="Century Gothic" w:hAnsi="Century Gothic"/>
          <w:sz w:val="20"/>
          <w:szCs w:val="20"/>
        </w:rPr>
        <w:t>_______</w:t>
      </w:r>
    </w:p>
    <w:p w14:paraId="67D98D74" w14:textId="0AB0B8B1" w:rsidR="00E552E2" w:rsidRPr="00E552E2" w:rsidRDefault="00E552E2" w:rsidP="00E552E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E552E2">
        <w:rPr>
          <w:rFonts w:ascii="Century Gothic" w:hAnsi="Century Gothic"/>
          <w:sz w:val="20"/>
          <w:szCs w:val="20"/>
        </w:rPr>
        <w:t>nat</w:t>
      </w:r>
      <w:proofErr w:type="spellEnd"/>
      <w:r w:rsidRPr="00E552E2">
        <w:rPr>
          <w:rFonts w:ascii="Century Gothic" w:hAnsi="Century Gothic"/>
          <w:sz w:val="20"/>
          <w:szCs w:val="20"/>
        </w:rPr>
        <w:t>_ a ____________________________________________ il _______________________________</w:t>
      </w:r>
      <w:r w:rsidRPr="00E552E2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________</w:t>
      </w:r>
    </w:p>
    <w:p w14:paraId="407D7322" w14:textId="7753FF95" w:rsidR="00E552E2" w:rsidRPr="00E552E2" w:rsidRDefault="00E552E2" w:rsidP="00E552E2">
      <w:pPr>
        <w:spacing w:line="360" w:lineRule="auto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frequentante la classe ________________presso ________________________________________</w:t>
      </w:r>
      <w:r w:rsidRPr="00E552E2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____</w:t>
      </w:r>
    </w:p>
    <w:p w14:paraId="20148804" w14:textId="05372E42" w:rsidR="00E552E2" w:rsidRPr="00E552E2" w:rsidRDefault="00E552E2" w:rsidP="00E552E2">
      <w:pPr>
        <w:spacing w:line="360" w:lineRule="auto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 xml:space="preserve"> di ___________________________________________________________________________________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</w:t>
      </w:r>
      <w:bookmarkStart w:id="2" w:name="_GoBack"/>
      <w:bookmarkEnd w:id="2"/>
    </w:p>
    <w:p w14:paraId="4EB2B202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3863C52D" w14:textId="77777777" w:rsidR="00E552E2" w:rsidRPr="00E552E2" w:rsidRDefault="00E552E2" w:rsidP="00E552E2">
      <w:pPr>
        <w:jc w:val="center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C H I E D E</w:t>
      </w:r>
    </w:p>
    <w:p w14:paraId="66903001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448E7C57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 xml:space="preserve">di partecipare alla XIII Edizione del </w:t>
      </w:r>
      <w:r w:rsidRPr="00E552E2">
        <w:rPr>
          <w:rFonts w:ascii="Century Gothic" w:hAnsi="Century Gothic"/>
          <w:i/>
          <w:sz w:val="20"/>
          <w:szCs w:val="20"/>
        </w:rPr>
        <w:t>Certamen Latinum Monopolitanum</w:t>
      </w:r>
      <w:r w:rsidRPr="00E552E2">
        <w:rPr>
          <w:rFonts w:ascii="Century Gothic" w:hAnsi="Century Gothic"/>
          <w:sz w:val="20"/>
          <w:szCs w:val="20"/>
        </w:rPr>
        <w:t xml:space="preserve"> che si terrà il 4 </w:t>
      </w:r>
      <w:proofErr w:type="gramStart"/>
      <w:r w:rsidRPr="00E552E2">
        <w:rPr>
          <w:rFonts w:ascii="Century Gothic" w:hAnsi="Century Gothic"/>
          <w:sz w:val="20"/>
          <w:szCs w:val="20"/>
        </w:rPr>
        <w:t>Marzo</w:t>
      </w:r>
      <w:proofErr w:type="gramEnd"/>
      <w:r w:rsidRPr="00E552E2">
        <w:rPr>
          <w:rFonts w:ascii="Century Gothic" w:hAnsi="Century Gothic"/>
          <w:sz w:val="20"/>
          <w:szCs w:val="20"/>
        </w:rPr>
        <w:t xml:space="preserve"> 2022. </w:t>
      </w:r>
    </w:p>
    <w:p w14:paraId="2944F79D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A tal fine allega un’autocertificazione contenente le seguenti informazioni:</w:t>
      </w:r>
    </w:p>
    <w:p w14:paraId="55DC0BFD" w14:textId="77777777" w:rsidR="00E552E2" w:rsidRPr="00E552E2" w:rsidRDefault="00E552E2" w:rsidP="00E552E2">
      <w:pPr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valutazione in Latino conseguita al termine dell’a.s. 2020/2021</w:t>
      </w:r>
    </w:p>
    <w:p w14:paraId="75C4CD76" w14:textId="77777777" w:rsidR="00E552E2" w:rsidRPr="00E552E2" w:rsidRDefault="00E552E2" w:rsidP="00E552E2">
      <w:pPr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 xml:space="preserve">valutazione in Latino conseguita al termine del I </w:t>
      </w:r>
      <w:proofErr w:type="gramStart"/>
      <w:r w:rsidRPr="00E552E2">
        <w:rPr>
          <w:rFonts w:ascii="Century Gothic" w:hAnsi="Century Gothic"/>
          <w:sz w:val="20"/>
          <w:szCs w:val="20"/>
        </w:rPr>
        <w:t>quadr./</w:t>
      </w:r>
      <w:proofErr w:type="gramEnd"/>
      <w:r w:rsidRPr="00E552E2">
        <w:rPr>
          <w:rFonts w:ascii="Century Gothic" w:hAnsi="Century Gothic"/>
          <w:sz w:val="20"/>
          <w:szCs w:val="20"/>
        </w:rPr>
        <w:t>trim. dell’anno scolastico in corso</w:t>
      </w:r>
    </w:p>
    <w:p w14:paraId="1A0B1EEE" w14:textId="77777777" w:rsidR="00E552E2" w:rsidRPr="00E552E2" w:rsidRDefault="00E552E2" w:rsidP="00E552E2">
      <w:pPr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media dei voti conseguita a conclusione dell’a.s. 2020/2021.</w:t>
      </w:r>
    </w:p>
    <w:p w14:paraId="37AE5C10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370EB638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Ai sensi della legge n° 675 del 1996 il/la sottoscritto/a autorizza il trattamento dei propri dati ed immagini personali per tutte le attività inerenti la manifestazione.</w:t>
      </w:r>
    </w:p>
    <w:p w14:paraId="4A71451B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7674F093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7F3E3A73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11554225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  <w:t>______________________________________</w:t>
      </w:r>
    </w:p>
    <w:p w14:paraId="0ED73C5E" w14:textId="77777777" w:rsidR="00E552E2" w:rsidRPr="00E552E2" w:rsidRDefault="00E552E2" w:rsidP="00E552E2">
      <w:pPr>
        <w:jc w:val="both"/>
        <w:rPr>
          <w:rFonts w:ascii="Century Gothic" w:hAnsi="Century Gothic"/>
          <w:i/>
          <w:iCs/>
          <w:sz w:val="20"/>
          <w:szCs w:val="20"/>
        </w:rPr>
      </w:pP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</w:r>
      <w:r w:rsidRPr="00E552E2">
        <w:rPr>
          <w:rFonts w:ascii="Century Gothic" w:hAnsi="Century Gothic"/>
          <w:i/>
          <w:iCs/>
          <w:sz w:val="20"/>
          <w:szCs w:val="20"/>
        </w:rPr>
        <w:tab/>
        <w:t xml:space="preserve">             (firma)</w:t>
      </w:r>
    </w:p>
    <w:p w14:paraId="72339B17" w14:textId="77777777" w:rsidR="00E552E2" w:rsidRPr="00E552E2" w:rsidRDefault="00E552E2" w:rsidP="00E552E2">
      <w:pPr>
        <w:jc w:val="both"/>
        <w:rPr>
          <w:rFonts w:ascii="Century Gothic" w:hAnsi="Century Gothic"/>
          <w:i/>
          <w:iCs/>
          <w:sz w:val="20"/>
          <w:szCs w:val="20"/>
        </w:rPr>
      </w:pPr>
    </w:p>
    <w:p w14:paraId="40D1C35B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 xml:space="preserve">Indirizzo: </w:t>
      </w:r>
    </w:p>
    <w:p w14:paraId="4A405998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21B9E666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Via ______________________________</w:t>
      </w:r>
    </w:p>
    <w:p w14:paraId="73C8AA26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74345E80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Città _____________________________</w:t>
      </w:r>
    </w:p>
    <w:p w14:paraId="181A4785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433665E6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  <w:r w:rsidRPr="00E552E2">
        <w:rPr>
          <w:rFonts w:ascii="Century Gothic" w:hAnsi="Century Gothic"/>
          <w:sz w:val="20"/>
          <w:szCs w:val="20"/>
        </w:rPr>
        <w:t>Tel. ______________________________</w:t>
      </w:r>
    </w:p>
    <w:p w14:paraId="18F00552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4B08C952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2B2020E9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0A9B677C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06DDB58D" w14:textId="77777777" w:rsidR="00E552E2" w:rsidRPr="00E552E2" w:rsidRDefault="00E552E2" w:rsidP="00E552E2">
      <w:pPr>
        <w:jc w:val="both"/>
        <w:rPr>
          <w:rFonts w:ascii="Century Gothic" w:hAnsi="Century Gothic"/>
          <w:sz w:val="20"/>
          <w:szCs w:val="20"/>
        </w:rPr>
      </w:pPr>
    </w:p>
    <w:p w14:paraId="028A89DD" w14:textId="2A39131C" w:rsidR="00E552E2" w:rsidRPr="001B278A" w:rsidRDefault="00E552E2" w:rsidP="00E552E2">
      <w:pPr>
        <w:jc w:val="both"/>
        <w:rPr>
          <w:sz w:val="26"/>
          <w:szCs w:val="26"/>
        </w:rPr>
      </w:pP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r w:rsidRPr="00E552E2">
        <w:rPr>
          <w:rFonts w:ascii="Century Gothic" w:hAnsi="Century Gothic"/>
          <w:sz w:val="20"/>
          <w:szCs w:val="20"/>
        </w:rPr>
        <w:tab/>
      </w:r>
      <w:proofErr w:type="gramStart"/>
      <w:r w:rsidRPr="00E552E2">
        <w:rPr>
          <w:rFonts w:ascii="Century Gothic" w:hAnsi="Century Gothic"/>
          <w:sz w:val="20"/>
          <w:szCs w:val="20"/>
        </w:rPr>
        <w:t xml:space="preserve">Visto:  </w:t>
      </w:r>
      <w:r w:rsidRPr="00E552E2">
        <w:rPr>
          <w:rFonts w:ascii="Century Gothic" w:hAnsi="Century Gothic"/>
          <w:sz w:val="20"/>
          <w:szCs w:val="20"/>
        </w:rPr>
        <w:t xml:space="preserve"> </w:t>
      </w:r>
      <w:proofErr w:type="gramEnd"/>
      <w:r w:rsidRPr="00E552E2">
        <w:rPr>
          <w:rFonts w:ascii="Century Gothic" w:hAnsi="Century Gothic"/>
          <w:sz w:val="20"/>
          <w:szCs w:val="20"/>
        </w:rPr>
        <w:t xml:space="preserve">              Il Dirigente Scolastico</w:t>
      </w:r>
    </w:p>
    <w:p w14:paraId="29ECD877" w14:textId="77777777" w:rsidR="00924825" w:rsidRPr="004A223E" w:rsidRDefault="00924825" w:rsidP="007E23A7">
      <w:pPr>
        <w:ind w:firstLine="539"/>
        <w:rPr>
          <w:rFonts w:ascii="Century Gothic" w:hAnsi="Century Gothic"/>
          <w:sz w:val="18"/>
          <w:szCs w:val="18"/>
        </w:rPr>
      </w:pPr>
    </w:p>
    <w:p w14:paraId="739410D7" w14:textId="32FAB7DB" w:rsidR="00DB1A3F" w:rsidRPr="004A223E" w:rsidRDefault="00561254" w:rsidP="00E552E2">
      <w:pPr>
        <w:jc w:val="right"/>
        <w:rPr>
          <w:rFonts w:ascii="Century Gothic" w:hAnsi="Century Gothic"/>
          <w:sz w:val="18"/>
          <w:szCs w:val="18"/>
        </w:rPr>
      </w:pP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</w:r>
      <w:r w:rsidRPr="004A223E">
        <w:rPr>
          <w:rFonts w:ascii="Century Gothic" w:hAnsi="Century Gothic"/>
          <w:b/>
          <w:bCs/>
          <w:sz w:val="18"/>
          <w:szCs w:val="18"/>
        </w:rPr>
        <w:tab/>
        <w:t xml:space="preserve">                 </w:t>
      </w:r>
      <w:r w:rsidR="008D123A" w:rsidRPr="004A223E">
        <w:rPr>
          <w:rFonts w:ascii="Century Gothic" w:hAnsi="Century Gothic"/>
          <w:b/>
          <w:bCs/>
          <w:sz w:val="18"/>
          <w:szCs w:val="18"/>
        </w:rPr>
        <w:t xml:space="preserve">                                                         </w:t>
      </w:r>
    </w:p>
    <w:p w14:paraId="0556CC7A" w14:textId="77777777" w:rsidR="008D123A" w:rsidRPr="004A223E" w:rsidRDefault="008D123A" w:rsidP="00DB1A3F">
      <w:pPr>
        <w:jc w:val="center"/>
        <w:rPr>
          <w:rFonts w:ascii="Century Gothic" w:hAnsi="Century Gothic"/>
          <w:sz w:val="18"/>
          <w:szCs w:val="18"/>
        </w:rPr>
      </w:pPr>
    </w:p>
    <w:sectPr w:rsidR="008D123A" w:rsidRPr="004A223E" w:rsidSect="008223AF">
      <w:headerReference w:type="default" r:id="rId9"/>
      <w:footerReference w:type="even" r:id="rId10"/>
      <w:footerReference w:type="default" r:id="rId11"/>
      <w:pgSz w:w="11906" w:h="16838" w:code="9"/>
      <w:pgMar w:top="719" w:right="1106" w:bottom="1276" w:left="1134" w:header="426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13DF" w14:textId="77777777" w:rsidR="00B716C7" w:rsidRDefault="00B716C7">
      <w:r>
        <w:separator/>
      </w:r>
    </w:p>
  </w:endnote>
  <w:endnote w:type="continuationSeparator" w:id="0">
    <w:p w14:paraId="5D7B9532" w14:textId="77777777" w:rsidR="00B716C7" w:rsidRDefault="00B71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E43E9" w14:textId="77777777" w:rsidR="00550E38" w:rsidRDefault="007571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50E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A7FECF3" w14:textId="77777777" w:rsidR="00550E38" w:rsidRDefault="00550E3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9CF36" w14:textId="77777777" w:rsidR="008172AD" w:rsidRPr="008172AD" w:rsidRDefault="000A6A36" w:rsidP="00645612">
    <w:pPr>
      <w:pBdr>
        <w:top w:val="thinThickLargeGap" w:sz="24" w:space="1" w:color="8496B0" w:themeColor="text2" w:themeTint="99"/>
      </w:pBdr>
      <w:tabs>
        <w:tab w:val="right" w:pos="9923"/>
      </w:tabs>
      <w:ind w:left="2127" w:right="27"/>
      <w:jc w:val="both"/>
      <w:rPr>
        <w:rFonts w:ascii="Century Gothic" w:hAnsi="Century Gothic"/>
        <w:sz w:val="14"/>
        <w:szCs w:val="16"/>
      </w:rPr>
    </w:pPr>
    <w:bookmarkStart w:id="3" w:name="_Hlk524693207"/>
    <w:r w:rsidRPr="00BA63F3">
      <w:rPr>
        <w:rFonts w:ascii="Century Gothic" w:hAnsi="Century Gothic"/>
        <w:noProof/>
        <w:sz w:val="14"/>
        <w:szCs w:val="16"/>
      </w:rPr>
      <w:drawing>
        <wp:anchor distT="0" distB="0" distL="114300" distR="114300" simplePos="0" relativeHeight="251668480" behindDoc="0" locked="0" layoutInCell="1" allowOverlap="1" wp14:anchorId="5ADC4318" wp14:editId="4F06E7AE">
          <wp:simplePos x="0" y="0"/>
          <wp:positionH relativeFrom="column">
            <wp:posOffset>59690</wp:posOffset>
          </wp:positionH>
          <wp:positionV relativeFrom="paragraph">
            <wp:posOffset>-25010</wp:posOffset>
          </wp:positionV>
          <wp:extent cx="1177290" cy="348615"/>
          <wp:effectExtent l="0" t="0" r="381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9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83E3D">
      <w:rPr>
        <w:noProof/>
        <w:w w:val="95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6F2D0A2" wp14:editId="3C3AA933">
              <wp:simplePos x="0" y="0"/>
              <wp:positionH relativeFrom="rightMargin">
                <wp:posOffset>36830</wp:posOffset>
              </wp:positionH>
              <wp:positionV relativeFrom="page">
                <wp:posOffset>9963150</wp:posOffset>
              </wp:positionV>
              <wp:extent cx="104140" cy="273050"/>
              <wp:effectExtent l="19050" t="0" r="29210" b="50800"/>
              <wp:wrapNone/>
              <wp:docPr id="223" name="Gruppo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4140" cy="273050"/>
                        <a:chOff x="2820" y="4935"/>
                        <a:chExt cx="60" cy="1320"/>
                      </a:xfrm>
                    </wpg:grpSpPr>
                    <wps:wsp>
                      <wps:cNvPr id="448" name="Forma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49" name="Forma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39325A5" id="Gruppo 223" o:spid="_x0000_s1026" style="position:absolute;margin-left:2.9pt;margin-top:784.5pt;width:8.2pt;height:21.5pt;z-index:251664384;mso-position-horizontal-relative:right-margin-area;mso-position-vertical-relative:page;mso-height-relative:bottom-margin-area" coordorigin="2820,4935" coordsize="6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Forma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j6y8AAAADcAAAADwAAAGRycy9kb3ducmV2LnhtbERPy2oCMRTdC/2HcAvuNFMRlalRiqDW&#10;la/S9TW5nQxObsZJOk7/vlkILg/nPV92rhItNaH0rOBtmIEg1t6UXCj4Oq8HMxAhIhusPJOCPwqw&#10;XLz05pgbf+cjtadYiBTCIUcFNsY6lzJoSw7D0NfEifvxjcOYYFNI0+A9hbtKjrJsIh2WnBos1rSy&#10;pK+nX6fg+s3tLOh421zcXu8OF77Z6Vap/mv38Q4iUhef4of70ygYj9PadCYdAb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d4+svAAAAA3AAAAA8AAAAAAAAAAAAAAAAA&#10;oQIAAGRycy9kb3ducmV2LnhtbFBLBQYAAAAABAAEAPkAAACOAwAAAAA=&#10;" strokecolor="#9cc2e5 [1940]" strokeweight="4.5pt">
                <v:stroke joinstyle="miter"/>
              </v:shape>
              <v:shape id="Forma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RfUMQAAADcAAAADwAAAGRycy9kb3ducmV2LnhtbESPT2sCMRTE7wW/Q3hCbzVrEWu3RpGC&#10;/061Vjw/k9fN4uZl3aTr+u1NodDjMDO/YabzzlWipSaUnhUMBxkIYu1NyYWCw9fyaQIiRGSDlWdS&#10;cKMA81nvYYq58Vf+pHYfC5EgHHJUYGOscymDtuQwDHxNnLxv3ziMSTaFNA1eE9xV8jnLxtJhyWnB&#10;Yk3vlvR5/+MUnI/cToKOl9XJfejt7sQX+7JW6rHfLd5AROrif/ivvTEKRqNX+D2TjoC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NF9QxAAAANwAAAAPAAAAAAAAAAAA&#10;AAAAAKECAABkcnMvZG93bnJldi54bWxQSwUGAAAAAAQABAD5AAAAkgMAAAAA&#10;" strokecolor="#9cc2e5 [1940]" strokeweight="4.5pt">
                <v:stroke joinstyle="miter"/>
              </v:shape>
              <w10:wrap anchorx="margin" anchory="page"/>
            </v:group>
          </w:pict>
        </mc:Fallback>
      </mc:AlternateContent>
    </w:r>
    <w:r w:rsidR="00550E38" w:rsidRPr="00873778">
      <w:rPr>
        <w:rFonts w:ascii="Century Gothic" w:hAnsi="Century Gothic"/>
        <w:sz w:val="14"/>
        <w:szCs w:val="16"/>
      </w:rPr>
      <w:t>Via San Marco n.1 – 70043 Monopoli (BA)</w:t>
    </w:r>
    <w:r w:rsidR="00550E38" w:rsidRPr="00873778">
      <w:rPr>
        <w:rFonts w:ascii="Century Gothic" w:hAnsi="Century Gothic"/>
        <w:w w:val="95"/>
        <w:sz w:val="14"/>
        <w:szCs w:val="16"/>
      </w:rPr>
      <w:t xml:space="preserve"> - </w:t>
    </w:r>
    <w:r w:rsidR="00550E38">
      <w:rPr>
        <w:rFonts w:ascii="Century Gothic" w:hAnsi="Century Gothic"/>
        <w:w w:val="95"/>
        <w:sz w:val="14"/>
        <w:szCs w:val="16"/>
      </w:rPr>
      <w:sym w:font="Wingdings" w:char="F02B"/>
    </w:r>
    <w:hyperlink r:id="rId2" w:history="1">
      <w:r w:rsidR="008172AD" w:rsidRPr="008172AD">
        <w:rPr>
          <w:rFonts w:ascii="Century Gothic" w:hAnsi="Century Gothic"/>
          <w:sz w:val="14"/>
          <w:szCs w:val="16"/>
        </w:rPr>
        <w:t>bapc24000a@istruzione.it</w:t>
      </w:r>
    </w:hyperlink>
    <w:r w:rsidR="008172AD">
      <w:rPr>
        <w:rFonts w:ascii="Century Gothic" w:hAnsi="Century Gothic"/>
        <w:w w:val="95"/>
        <w:sz w:val="14"/>
        <w:szCs w:val="16"/>
      </w:rPr>
      <w:t>–</w:t>
    </w:r>
    <w:r w:rsidR="008172AD">
      <w:rPr>
        <w:rFonts w:ascii="Century Gothic" w:hAnsi="Century Gothic"/>
        <w:w w:val="95"/>
        <w:sz w:val="14"/>
        <w:szCs w:val="16"/>
      </w:rPr>
      <w:sym w:font="Wingdings" w:char="F02A"/>
    </w:r>
    <w:hyperlink r:id="rId3" w:history="1">
      <w:r w:rsidR="008172AD" w:rsidRPr="008172AD">
        <w:rPr>
          <w:rFonts w:ascii="Century Gothic" w:hAnsi="Century Gothic"/>
          <w:sz w:val="14"/>
          <w:szCs w:val="16"/>
        </w:rPr>
        <w:t>bapc24000a@pec.istruzione.it</w:t>
      </w:r>
    </w:hyperlink>
  </w:p>
  <w:p w14:paraId="473EF6FA" w14:textId="77777777" w:rsidR="00550E38" w:rsidRPr="00873778" w:rsidRDefault="00550E38" w:rsidP="00873778">
    <w:pPr>
      <w:pBdr>
        <w:top w:val="thinThickLargeGap" w:sz="24" w:space="1" w:color="8496B0" w:themeColor="text2" w:themeTint="99"/>
      </w:pBdr>
      <w:tabs>
        <w:tab w:val="right" w:pos="9923"/>
      </w:tabs>
      <w:ind w:left="2127" w:right="27"/>
      <w:jc w:val="both"/>
      <w:rPr>
        <w:rFonts w:ascii="Century Gothic" w:hAnsi="Century Gothic"/>
        <w:w w:val="95"/>
        <w:sz w:val="14"/>
        <w:szCs w:val="16"/>
      </w:rPr>
    </w:pPr>
    <w:r w:rsidRPr="00873778">
      <w:rPr>
        <w:rFonts w:ascii="Century Gothic" w:hAnsi="Century Gothic"/>
        <w:w w:val="95"/>
        <w:sz w:val="14"/>
        <w:szCs w:val="16"/>
      </w:rPr>
      <w:sym w:font="Wingdings 2" w:char="F027"/>
    </w:r>
    <w:proofErr w:type="spellStart"/>
    <w:r>
      <w:rPr>
        <w:rFonts w:ascii="Century Gothic" w:hAnsi="Century Gothic"/>
        <w:w w:val="95"/>
        <w:sz w:val="14"/>
        <w:szCs w:val="16"/>
      </w:rPr>
      <w:t>Centr</w:t>
    </w:r>
    <w:proofErr w:type="spellEnd"/>
    <w:r>
      <w:rPr>
        <w:rFonts w:ascii="Century Gothic" w:hAnsi="Century Gothic"/>
        <w:w w:val="95"/>
        <w:sz w:val="14"/>
        <w:szCs w:val="16"/>
      </w:rPr>
      <w:t xml:space="preserve">. </w:t>
    </w:r>
    <w:r w:rsidRPr="00873778">
      <w:rPr>
        <w:rFonts w:ascii="Century Gothic" w:hAnsi="Century Gothic"/>
        <w:w w:val="95"/>
        <w:sz w:val="14"/>
        <w:szCs w:val="16"/>
      </w:rPr>
      <w:t xml:space="preserve">Tel. 080.9301730 - </w:t>
    </w:r>
    <w:r>
      <w:rPr>
        <w:rFonts w:ascii="Century Gothic" w:hAnsi="Century Gothic"/>
        <w:w w:val="95"/>
        <w:sz w:val="14"/>
        <w:szCs w:val="16"/>
      </w:rPr>
      <w:sym w:font="Webdings" w:char="F0CA"/>
    </w:r>
    <w:r w:rsidRPr="00873778">
      <w:rPr>
        <w:rFonts w:ascii="Century Gothic" w:hAnsi="Century Gothic"/>
        <w:w w:val="95"/>
        <w:sz w:val="14"/>
        <w:szCs w:val="16"/>
      </w:rPr>
      <w:t xml:space="preserve">080.808427 </w:t>
    </w:r>
    <w:r>
      <w:rPr>
        <w:rFonts w:ascii="Century Gothic" w:hAnsi="Century Gothic"/>
        <w:w w:val="95"/>
        <w:sz w:val="14"/>
        <w:szCs w:val="16"/>
      </w:rPr>
      <w:sym w:font="Wingdings" w:char="F03A"/>
    </w:r>
    <w:r w:rsidRPr="00873778">
      <w:rPr>
        <w:rFonts w:ascii="Century Gothic" w:hAnsi="Century Gothic"/>
        <w:w w:val="95"/>
        <w:sz w:val="14"/>
        <w:szCs w:val="16"/>
      </w:rPr>
      <w:t>www.pololicealemonopoli.gov.it –</w:t>
    </w:r>
    <w:r>
      <w:rPr>
        <w:rFonts w:ascii="Century Gothic" w:hAnsi="Century Gothic"/>
        <w:w w:val="95"/>
        <w:sz w:val="14"/>
        <w:szCs w:val="16"/>
      </w:rPr>
      <w:sym w:font="Wingdings" w:char="F031"/>
    </w:r>
    <w:proofErr w:type="spellStart"/>
    <w:r w:rsidRPr="00873778">
      <w:rPr>
        <w:rFonts w:ascii="Century Gothic" w:hAnsi="Century Gothic"/>
        <w:w w:val="95"/>
        <w:sz w:val="14"/>
        <w:szCs w:val="16"/>
      </w:rPr>
      <w:t>Facebook</w:t>
    </w:r>
    <w:proofErr w:type="spellEnd"/>
    <w:r w:rsidRPr="00873778">
      <w:rPr>
        <w:rFonts w:ascii="Century Gothic" w:hAnsi="Century Gothic"/>
        <w:w w:val="95"/>
        <w:sz w:val="14"/>
        <w:szCs w:val="16"/>
      </w:rPr>
      <w:t xml:space="preserve"> </w:t>
    </w:r>
    <w:r w:rsidRPr="00902860">
      <w:rPr>
        <w:rFonts w:ascii="Century Gothic" w:hAnsi="Century Gothic"/>
        <w:smallCaps/>
        <w:w w:val="95"/>
        <w:sz w:val="14"/>
        <w:szCs w:val="16"/>
      </w:rPr>
      <w:t>Polo Liceale Monopoli</w:t>
    </w:r>
    <w:bookmarkEnd w:id="3"/>
  </w:p>
  <w:p w14:paraId="55959CAD" w14:textId="77777777" w:rsidR="00550E38" w:rsidRPr="00645612" w:rsidRDefault="00550E38" w:rsidP="00645612">
    <w:pPr>
      <w:tabs>
        <w:tab w:val="right" w:pos="9923"/>
      </w:tabs>
      <w:ind w:left="2127" w:right="278"/>
      <w:jc w:val="both"/>
      <w:rPr>
        <w:rFonts w:ascii="Arial Narrow" w:hAnsi="Arial Narrow" w:cs="Arial"/>
        <w:w w:val="95"/>
        <w:sz w:val="16"/>
        <w:szCs w:val="16"/>
      </w:rPr>
    </w:pPr>
    <w:r>
      <w:rPr>
        <w:w w:val="95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2CC2D" w14:textId="77777777" w:rsidR="00B716C7" w:rsidRDefault="00B716C7">
      <w:r>
        <w:separator/>
      </w:r>
    </w:p>
  </w:footnote>
  <w:footnote w:type="continuationSeparator" w:id="0">
    <w:p w14:paraId="788EC235" w14:textId="77777777" w:rsidR="00B716C7" w:rsidRDefault="00B71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64E07" w14:textId="2122D0CE" w:rsidR="00550E38" w:rsidRDefault="00883E3D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53209EA" wp14:editId="4FB12AA1">
              <wp:simplePos x="0" y="0"/>
              <wp:positionH relativeFrom="margin">
                <wp:posOffset>0</wp:posOffset>
              </wp:positionH>
              <wp:positionV relativeFrom="topMargin">
                <wp:posOffset>185420</wp:posOffset>
              </wp:positionV>
              <wp:extent cx="6137910" cy="194310"/>
              <wp:effectExtent l="0" t="0" r="0" b="0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7910" cy="1943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70A2C9" w14:textId="77777777" w:rsidR="00550E38" w:rsidRPr="00F84E70" w:rsidRDefault="00550E38" w:rsidP="001121D5">
                          <w:pPr>
                            <w:pBdr>
                              <w:bottom w:val="single" w:sz="4" w:space="1" w:color="4472C4" w:themeColor="accent5"/>
                            </w:pBdr>
                            <w:shd w:val="clear" w:color="auto" w:fill="9CC2E5" w:themeFill="accent1" w:themeFillTint="99"/>
                            <w:rPr>
                              <w:b/>
                              <w:smallCaps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3209EA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14.6pt;width:483.3pt;height:15.3pt;z-index:251662336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" o:allowincell="f" fillcolor="#9cc2e5 [1940]" stroked="f" strokeweight="1.5pt">
              <v:textbox style="mso-fit-shape-to-text:t" inset=",0,,0">
                <w:txbxContent>
                  <w:p w14:paraId="0170A2C9" w14:textId="77777777" w:rsidR="00550E38" w:rsidRPr="00F84E70" w:rsidRDefault="00550E38" w:rsidP="001121D5">
                    <w:pPr>
                      <w:pBdr>
                        <w:bottom w:val="single" w:sz="4" w:space="1" w:color="4472C4" w:themeColor="accent5"/>
                      </w:pBdr>
                      <w:shd w:val="clear" w:color="auto" w:fill="9CC2E5" w:themeFill="accent1" w:themeFillTint="99"/>
                      <w:rPr>
                        <w:b/>
                        <w:smallCaps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6EB8ABA" wp14:editId="6535C53B">
              <wp:simplePos x="0" y="0"/>
              <wp:positionH relativeFrom="page">
                <wp:posOffset>0</wp:posOffset>
              </wp:positionH>
              <wp:positionV relativeFrom="topMargin">
                <wp:posOffset>213360</wp:posOffset>
              </wp:positionV>
              <wp:extent cx="716280" cy="168910"/>
              <wp:effectExtent l="0" t="0" r="3810" b="254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280" cy="168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ACF6239" w14:textId="77777777" w:rsidR="00550E38" w:rsidRPr="007B04F6" w:rsidRDefault="00550E38" w:rsidP="001121D5">
                          <w:pPr>
                            <w:shd w:val="clear" w:color="auto" w:fill="BDD6EE" w:themeFill="accent1" w:themeFillTint="66"/>
                            <w:jc w:val="right"/>
                            <w:rPr>
                              <w:rFonts w:ascii="Britannic Bold" w:hAnsi="Britannic Bold"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EB8ABA" id="Casella di testo 219" o:spid="_x0000_s1027" type="#_x0000_t202" style="position:absolute;margin-left:0;margin-top:16.8pt;width:56.4pt;height:13.3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" o:allowincell="f" fillcolor="#bdd6ee [1300]" stroked="f">
              <v:textbox style="mso-fit-shape-to-text:t" inset=",0,,0">
                <w:txbxContent>
                  <w:p w14:paraId="7ACF6239" w14:textId="77777777" w:rsidR="00550E38" w:rsidRPr="007B04F6" w:rsidRDefault="00550E38" w:rsidP="001121D5">
                    <w:pPr>
                      <w:shd w:val="clear" w:color="auto" w:fill="BDD6EE" w:themeFill="accent1" w:themeFillTint="66"/>
                      <w:jc w:val="right"/>
                      <w:rPr>
                        <w:rFonts w:ascii="Britannic Bold" w:hAnsi="Britannic Bold"/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45AB9C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15B39E4"/>
    <w:multiLevelType w:val="hybridMultilevel"/>
    <w:tmpl w:val="60F296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7AE398">
      <w:numFmt w:val="bullet"/>
      <w:lvlText w:val="•"/>
      <w:lvlJc w:val="left"/>
      <w:pPr>
        <w:ind w:left="1575" w:hanging="495"/>
      </w:pPr>
      <w:rPr>
        <w:rFonts w:ascii="Century Gothic" w:eastAsia="Times New Roman" w:hAnsi="Century Gothic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83335"/>
    <w:multiLevelType w:val="hybridMultilevel"/>
    <w:tmpl w:val="46CA1680"/>
    <w:lvl w:ilvl="0" w:tplc="30E8ACFE">
      <w:numFmt w:val="bullet"/>
      <w:lvlText w:val="-"/>
      <w:lvlJc w:val="left"/>
      <w:pPr>
        <w:tabs>
          <w:tab w:val="num" w:pos="5219"/>
        </w:tabs>
        <w:ind w:left="5219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7" w15:restartNumberingAfterBreak="0">
    <w:nsid w:val="0EE0612B"/>
    <w:multiLevelType w:val="hybridMultilevel"/>
    <w:tmpl w:val="FC96B284"/>
    <w:lvl w:ilvl="0" w:tplc="0410000D">
      <w:start w:val="1"/>
      <w:numFmt w:val="bullet"/>
      <w:lvlText w:val=""/>
      <w:lvlJc w:val="left"/>
      <w:pPr>
        <w:ind w:left="1847" w:hanging="7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E04B03"/>
    <w:multiLevelType w:val="hybridMultilevel"/>
    <w:tmpl w:val="E3B657C4"/>
    <w:lvl w:ilvl="0" w:tplc="9F8E79E6">
      <w:start w:val="1"/>
      <w:numFmt w:val="decimal"/>
      <w:lvlText w:val="%1."/>
      <w:lvlJc w:val="left"/>
      <w:pPr>
        <w:ind w:left="720" w:hanging="360"/>
      </w:pPr>
      <w:rPr>
        <w:rFonts w:eastAsia="Century Gothic" w:cs="Century Gothic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A6B76"/>
    <w:multiLevelType w:val="hybridMultilevel"/>
    <w:tmpl w:val="DA9627B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EE0D45"/>
    <w:multiLevelType w:val="hybridMultilevel"/>
    <w:tmpl w:val="7A5A599A"/>
    <w:lvl w:ilvl="0" w:tplc="A9CECCBA">
      <w:start w:val="4"/>
      <w:numFmt w:val="bullet"/>
      <w:lvlText w:val="-"/>
      <w:lvlJc w:val="left"/>
      <w:pPr>
        <w:ind w:left="4329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11" w15:restartNumberingAfterBreak="0">
    <w:nsid w:val="3EA4521C"/>
    <w:multiLevelType w:val="hybridMultilevel"/>
    <w:tmpl w:val="6F1C0D7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F4F0724"/>
    <w:multiLevelType w:val="hybridMultilevel"/>
    <w:tmpl w:val="3372FA24"/>
    <w:lvl w:ilvl="0" w:tplc="035C3914">
      <w:numFmt w:val="bullet"/>
      <w:lvlText w:val="-"/>
      <w:lvlJc w:val="left"/>
      <w:pPr>
        <w:ind w:left="4755" w:hanging="360"/>
      </w:pPr>
      <w:rPr>
        <w:rFonts w:ascii="Century" w:eastAsia="Times New Roman" w:hAnsi="Century" w:cs="Times New Roman" w:hint="default"/>
      </w:rPr>
    </w:lvl>
    <w:lvl w:ilvl="1" w:tplc="0410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3" w15:restartNumberingAfterBreak="0">
    <w:nsid w:val="442328D8"/>
    <w:multiLevelType w:val="hybridMultilevel"/>
    <w:tmpl w:val="5D7256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2112B"/>
    <w:multiLevelType w:val="hybridMultilevel"/>
    <w:tmpl w:val="E9863E9A"/>
    <w:lvl w:ilvl="0" w:tplc="B6789EF0">
      <w:numFmt w:val="bullet"/>
      <w:lvlText w:val="-"/>
      <w:lvlJc w:val="left"/>
      <w:pPr>
        <w:ind w:left="644" w:hanging="360"/>
      </w:pPr>
      <w:rPr>
        <w:rFonts w:ascii="Century Gothic" w:eastAsiaTheme="minorEastAsia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CF815A1"/>
    <w:multiLevelType w:val="hybridMultilevel"/>
    <w:tmpl w:val="F4F4FF7A"/>
    <w:lvl w:ilvl="0" w:tplc="9C084D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51A43"/>
    <w:multiLevelType w:val="hybridMultilevel"/>
    <w:tmpl w:val="583433E2"/>
    <w:lvl w:ilvl="0" w:tplc="B6789EF0">
      <w:numFmt w:val="bullet"/>
      <w:lvlText w:val="-"/>
      <w:lvlJc w:val="left"/>
      <w:pPr>
        <w:ind w:left="6840" w:hanging="360"/>
      </w:pPr>
      <w:rPr>
        <w:rFonts w:ascii="Century Gothic" w:eastAsiaTheme="minorEastAsia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7" w15:restartNumberingAfterBreak="0">
    <w:nsid w:val="5DA965FF"/>
    <w:multiLevelType w:val="hybridMultilevel"/>
    <w:tmpl w:val="6F545C7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AF91ACA"/>
    <w:multiLevelType w:val="hybridMultilevel"/>
    <w:tmpl w:val="3B045C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F808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637E0"/>
    <w:multiLevelType w:val="hybridMultilevel"/>
    <w:tmpl w:val="74EE70F2"/>
    <w:lvl w:ilvl="0" w:tplc="B6789EF0">
      <w:numFmt w:val="bullet"/>
      <w:lvlText w:val="-"/>
      <w:lvlJc w:val="left"/>
      <w:pPr>
        <w:ind w:left="5823" w:hanging="360"/>
      </w:pPr>
      <w:rPr>
        <w:rFonts w:ascii="Century Gothic" w:eastAsiaTheme="minorEastAsia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83" w:hanging="360"/>
      </w:pPr>
      <w:rPr>
        <w:rFonts w:ascii="Wingdings" w:hAnsi="Wingdings" w:hint="default"/>
      </w:rPr>
    </w:lvl>
  </w:abstractNum>
  <w:abstractNum w:abstractNumId="20" w15:restartNumberingAfterBreak="0">
    <w:nsid w:val="7D4217EB"/>
    <w:multiLevelType w:val="hybridMultilevel"/>
    <w:tmpl w:val="B37C0EDA"/>
    <w:lvl w:ilvl="0" w:tplc="30E8ACFE">
      <w:numFmt w:val="bullet"/>
      <w:lvlText w:val="-"/>
      <w:lvlJc w:val="left"/>
      <w:pPr>
        <w:ind w:left="639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8"/>
  </w:num>
  <w:num w:numId="4">
    <w:abstractNumId w:val="5"/>
  </w:num>
  <w:num w:numId="5">
    <w:abstractNumId w:val="13"/>
  </w:num>
  <w:num w:numId="6">
    <w:abstractNumId w:val="7"/>
  </w:num>
  <w:num w:numId="7">
    <w:abstractNumId w:val="6"/>
  </w:num>
  <w:num w:numId="8">
    <w:abstractNumId w:val="8"/>
  </w:num>
  <w:num w:numId="9">
    <w:abstractNumId w:val="14"/>
  </w:num>
  <w:num w:numId="10">
    <w:abstractNumId w:val="16"/>
  </w:num>
  <w:num w:numId="11">
    <w:abstractNumId w:val="19"/>
  </w:num>
  <w:num w:numId="12">
    <w:abstractNumId w:val="20"/>
  </w:num>
  <w:num w:numId="13">
    <w:abstractNumId w:val="11"/>
  </w:num>
  <w:num w:numId="14">
    <w:abstractNumId w:val="10"/>
  </w:num>
  <w:num w:numId="15">
    <w:abstractNumId w:val="15"/>
  </w:num>
  <w:num w:numId="16">
    <w:abstractNumId w:val="12"/>
  </w:num>
  <w:num w:numId="17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D8"/>
    <w:rsid w:val="000049C3"/>
    <w:rsid w:val="00007AA6"/>
    <w:rsid w:val="00013FFC"/>
    <w:rsid w:val="000171F5"/>
    <w:rsid w:val="0002004B"/>
    <w:rsid w:val="000245E0"/>
    <w:rsid w:val="00027E9F"/>
    <w:rsid w:val="00030488"/>
    <w:rsid w:val="00030F2B"/>
    <w:rsid w:val="00031B2D"/>
    <w:rsid w:val="00032AE0"/>
    <w:rsid w:val="000330F9"/>
    <w:rsid w:val="000406BB"/>
    <w:rsid w:val="00040B2D"/>
    <w:rsid w:val="000415B2"/>
    <w:rsid w:val="000430DC"/>
    <w:rsid w:val="000532CA"/>
    <w:rsid w:val="00061368"/>
    <w:rsid w:val="0006327C"/>
    <w:rsid w:val="00065831"/>
    <w:rsid w:val="00066377"/>
    <w:rsid w:val="000720E8"/>
    <w:rsid w:val="0007244E"/>
    <w:rsid w:val="00073EFD"/>
    <w:rsid w:val="00075AB5"/>
    <w:rsid w:val="000767E3"/>
    <w:rsid w:val="000825B9"/>
    <w:rsid w:val="00084AB6"/>
    <w:rsid w:val="00086E1C"/>
    <w:rsid w:val="00091706"/>
    <w:rsid w:val="00092D65"/>
    <w:rsid w:val="000A652D"/>
    <w:rsid w:val="000A6A36"/>
    <w:rsid w:val="000B2F49"/>
    <w:rsid w:val="000B306F"/>
    <w:rsid w:val="000B4328"/>
    <w:rsid w:val="000B4630"/>
    <w:rsid w:val="000B4DB4"/>
    <w:rsid w:val="000C4E0F"/>
    <w:rsid w:val="000C71EF"/>
    <w:rsid w:val="000C77C4"/>
    <w:rsid w:val="000D429A"/>
    <w:rsid w:val="000D6093"/>
    <w:rsid w:val="000D71D9"/>
    <w:rsid w:val="000D7F10"/>
    <w:rsid w:val="000F0FDE"/>
    <w:rsid w:val="00100FCD"/>
    <w:rsid w:val="0010430C"/>
    <w:rsid w:val="00104AE7"/>
    <w:rsid w:val="00104DFB"/>
    <w:rsid w:val="00104F87"/>
    <w:rsid w:val="00105EEB"/>
    <w:rsid w:val="00107DB8"/>
    <w:rsid w:val="001121D5"/>
    <w:rsid w:val="0011368D"/>
    <w:rsid w:val="00116CB1"/>
    <w:rsid w:val="00124A97"/>
    <w:rsid w:val="0012658E"/>
    <w:rsid w:val="0013536F"/>
    <w:rsid w:val="001358F7"/>
    <w:rsid w:val="001375F1"/>
    <w:rsid w:val="001376C1"/>
    <w:rsid w:val="0014227D"/>
    <w:rsid w:val="0014757F"/>
    <w:rsid w:val="00155825"/>
    <w:rsid w:val="00155876"/>
    <w:rsid w:val="001574AB"/>
    <w:rsid w:val="00157C6D"/>
    <w:rsid w:val="001606B4"/>
    <w:rsid w:val="00161814"/>
    <w:rsid w:val="00163D36"/>
    <w:rsid w:val="001749BA"/>
    <w:rsid w:val="001803CB"/>
    <w:rsid w:val="00182349"/>
    <w:rsid w:val="00193C84"/>
    <w:rsid w:val="00197ADC"/>
    <w:rsid w:val="00197E75"/>
    <w:rsid w:val="001A2BF2"/>
    <w:rsid w:val="001B3E60"/>
    <w:rsid w:val="001C4172"/>
    <w:rsid w:val="001C4AE5"/>
    <w:rsid w:val="001C5A84"/>
    <w:rsid w:val="001D05DF"/>
    <w:rsid w:val="001D253D"/>
    <w:rsid w:val="001D2A53"/>
    <w:rsid w:val="001D4C8B"/>
    <w:rsid w:val="001E1A20"/>
    <w:rsid w:val="001E7DA4"/>
    <w:rsid w:val="001F1B78"/>
    <w:rsid w:val="001F2553"/>
    <w:rsid w:val="001F3BA1"/>
    <w:rsid w:val="001F67C6"/>
    <w:rsid w:val="00201992"/>
    <w:rsid w:val="00202D1E"/>
    <w:rsid w:val="00213277"/>
    <w:rsid w:val="002217CF"/>
    <w:rsid w:val="0022314F"/>
    <w:rsid w:val="00224BBB"/>
    <w:rsid w:val="002309DE"/>
    <w:rsid w:val="00231122"/>
    <w:rsid w:val="002326D0"/>
    <w:rsid w:val="002428A3"/>
    <w:rsid w:val="00243F13"/>
    <w:rsid w:val="002448C2"/>
    <w:rsid w:val="00244FBB"/>
    <w:rsid w:val="002465D9"/>
    <w:rsid w:val="00247832"/>
    <w:rsid w:val="00250CC1"/>
    <w:rsid w:val="002601FB"/>
    <w:rsid w:val="002721DB"/>
    <w:rsid w:val="00275C5E"/>
    <w:rsid w:val="00280BC3"/>
    <w:rsid w:val="0028111D"/>
    <w:rsid w:val="0028351E"/>
    <w:rsid w:val="00291CF2"/>
    <w:rsid w:val="002978AB"/>
    <w:rsid w:val="002A0C7E"/>
    <w:rsid w:val="002A18C6"/>
    <w:rsid w:val="002A789F"/>
    <w:rsid w:val="002B0590"/>
    <w:rsid w:val="002B38DF"/>
    <w:rsid w:val="002C4E10"/>
    <w:rsid w:val="002C62F5"/>
    <w:rsid w:val="002D1E4F"/>
    <w:rsid w:val="002D7F41"/>
    <w:rsid w:val="002E17CB"/>
    <w:rsid w:val="002E186C"/>
    <w:rsid w:val="002E3D0B"/>
    <w:rsid w:val="002E4F0C"/>
    <w:rsid w:val="002E65CD"/>
    <w:rsid w:val="002E7E73"/>
    <w:rsid w:val="002F0267"/>
    <w:rsid w:val="002F4132"/>
    <w:rsid w:val="00301464"/>
    <w:rsid w:val="00303714"/>
    <w:rsid w:val="00307E48"/>
    <w:rsid w:val="00311148"/>
    <w:rsid w:val="003150CF"/>
    <w:rsid w:val="00316D2D"/>
    <w:rsid w:val="003217E7"/>
    <w:rsid w:val="00322F7D"/>
    <w:rsid w:val="00324592"/>
    <w:rsid w:val="00332665"/>
    <w:rsid w:val="00335F78"/>
    <w:rsid w:val="00351F0A"/>
    <w:rsid w:val="00353557"/>
    <w:rsid w:val="003553E6"/>
    <w:rsid w:val="0036673B"/>
    <w:rsid w:val="00372C46"/>
    <w:rsid w:val="003770AD"/>
    <w:rsid w:val="0038227D"/>
    <w:rsid w:val="00385E46"/>
    <w:rsid w:val="00391533"/>
    <w:rsid w:val="00391743"/>
    <w:rsid w:val="00391B9F"/>
    <w:rsid w:val="00396677"/>
    <w:rsid w:val="003A7A9A"/>
    <w:rsid w:val="003B4A4B"/>
    <w:rsid w:val="003B65BB"/>
    <w:rsid w:val="003B7F30"/>
    <w:rsid w:val="003C46A4"/>
    <w:rsid w:val="003D09C8"/>
    <w:rsid w:val="003D1462"/>
    <w:rsid w:val="003D1D15"/>
    <w:rsid w:val="003D448E"/>
    <w:rsid w:val="003E1067"/>
    <w:rsid w:val="003E2E6E"/>
    <w:rsid w:val="003E7C1F"/>
    <w:rsid w:val="003F2425"/>
    <w:rsid w:val="003F244F"/>
    <w:rsid w:val="003F71C7"/>
    <w:rsid w:val="00402329"/>
    <w:rsid w:val="00402BEF"/>
    <w:rsid w:val="004061C9"/>
    <w:rsid w:val="0040631D"/>
    <w:rsid w:val="00410463"/>
    <w:rsid w:val="00411251"/>
    <w:rsid w:val="00411790"/>
    <w:rsid w:val="00412586"/>
    <w:rsid w:val="0041391A"/>
    <w:rsid w:val="004170EF"/>
    <w:rsid w:val="00420D95"/>
    <w:rsid w:val="0042444F"/>
    <w:rsid w:val="0043317E"/>
    <w:rsid w:val="00433A31"/>
    <w:rsid w:val="0043651E"/>
    <w:rsid w:val="0043799F"/>
    <w:rsid w:val="00437E73"/>
    <w:rsid w:val="004467E0"/>
    <w:rsid w:val="004470D7"/>
    <w:rsid w:val="004640A5"/>
    <w:rsid w:val="0046568B"/>
    <w:rsid w:val="00472F08"/>
    <w:rsid w:val="00474285"/>
    <w:rsid w:val="00475C6C"/>
    <w:rsid w:val="004804A2"/>
    <w:rsid w:val="00485ECA"/>
    <w:rsid w:val="00487820"/>
    <w:rsid w:val="004A10F3"/>
    <w:rsid w:val="004A18A6"/>
    <w:rsid w:val="004A223E"/>
    <w:rsid w:val="004A260D"/>
    <w:rsid w:val="004A316C"/>
    <w:rsid w:val="004A5297"/>
    <w:rsid w:val="004A7D13"/>
    <w:rsid w:val="004B08EE"/>
    <w:rsid w:val="004B0B95"/>
    <w:rsid w:val="004B39B0"/>
    <w:rsid w:val="004B3B46"/>
    <w:rsid w:val="004B53DD"/>
    <w:rsid w:val="004B7B65"/>
    <w:rsid w:val="004C0D65"/>
    <w:rsid w:val="004C1324"/>
    <w:rsid w:val="004C19D2"/>
    <w:rsid w:val="004C281E"/>
    <w:rsid w:val="004D02C3"/>
    <w:rsid w:val="004D0CF6"/>
    <w:rsid w:val="004D25D5"/>
    <w:rsid w:val="004D68E7"/>
    <w:rsid w:val="004D7C20"/>
    <w:rsid w:val="004E2E5E"/>
    <w:rsid w:val="004E5220"/>
    <w:rsid w:val="004E5785"/>
    <w:rsid w:val="004E74B9"/>
    <w:rsid w:val="004F7E3A"/>
    <w:rsid w:val="00503C74"/>
    <w:rsid w:val="00507C92"/>
    <w:rsid w:val="00516DEE"/>
    <w:rsid w:val="00520240"/>
    <w:rsid w:val="00524D20"/>
    <w:rsid w:val="005269FB"/>
    <w:rsid w:val="005412CE"/>
    <w:rsid w:val="00550E38"/>
    <w:rsid w:val="005536E1"/>
    <w:rsid w:val="00561254"/>
    <w:rsid w:val="00561B36"/>
    <w:rsid w:val="00563CBB"/>
    <w:rsid w:val="005718B4"/>
    <w:rsid w:val="00571968"/>
    <w:rsid w:val="00572F8A"/>
    <w:rsid w:val="00580943"/>
    <w:rsid w:val="00580AF6"/>
    <w:rsid w:val="005819BA"/>
    <w:rsid w:val="00582A03"/>
    <w:rsid w:val="005837F5"/>
    <w:rsid w:val="00583AAD"/>
    <w:rsid w:val="00586115"/>
    <w:rsid w:val="0059367B"/>
    <w:rsid w:val="0059699D"/>
    <w:rsid w:val="005A0004"/>
    <w:rsid w:val="005A0808"/>
    <w:rsid w:val="005A09E8"/>
    <w:rsid w:val="005B1E2F"/>
    <w:rsid w:val="005B49F7"/>
    <w:rsid w:val="005B7262"/>
    <w:rsid w:val="005C46E4"/>
    <w:rsid w:val="005C47A1"/>
    <w:rsid w:val="005C5E90"/>
    <w:rsid w:val="005D4650"/>
    <w:rsid w:val="005D4AE2"/>
    <w:rsid w:val="005D6A4B"/>
    <w:rsid w:val="005E01C6"/>
    <w:rsid w:val="005E1726"/>
    <w:rsid w:val="005E40A6"/>
    <w:rsid w:val="005F18CE"/>
    <w:rsid w:val="005F2A54"/>
    <w:rsid w:val="005F798E"/>
    <w:rsid w:val="0060101C"/>
    <w:rsid w:val="006043C5"/>
    <w:rsid w:val="00604FB8"/>
    <w:rsid w:val="00606305"/>
    <w:rsid w:val="006067E3"/>
    <w:rsid w:val="00606C39"/>
    <w:rsid w:val="00607E0F"/>
    <w:rsid w:val="00612461"/>
    <w:rsid w:val="006137EB"/>
    <w:rsid w:val="006142A5"/>
    <w:rsid w:val="00622AB0"/>
    <w:rsid w:val="00624E51"/>
    <w:rsid w:val="006253A3"/>
    <w:rsid w:val="0062637B"/>
    <w:rsid w:val="00633A1B"/>
    <w:rsid w:val="00634546"/>
    <w:rsid w:val="0063525B"/>
    <w:rsid w:val="006417B0"/>
    <w:rsid w:val="00645456"/>
    <w:rsid w:val="00645612"/>
    <w:rsid w:val="00646F66"/>
    <w:rsid w:val="00651BAB"/>
    <w:rsid w:val="00652C6E"/>
    <w:rsid w:val="006545FC"/>
    <w:rsid w:val="00655DDE"/>
    <w:rsid w:val="00656E1A"/>
    <w:rsid w:val="006663E3"/>
    <w:rsid w:val="006801A8"/>
    <w:rsid w:val="00684249"/>
    <w:rsid w:val="00686C94"/>
    <w:rsid w:val="00691B8F"/>
    <w:rsid w:val="006943AD"/>
    <w:rsid w:val="006A6046"/>
    <w:rsid w:val="006A673C"/>
    <w:rsid w:val="006A68E3"/>
    <w:rsid w:val="006A7327"/>
    <w:rsid w:val="006C0CC6"/>
    <w:rsid w:val="006C1125"/>
    <w:rsid w:val="006C229A"/>
    <w:rsid w:val="006C55B2"/>
    <w:rsid w:val="006D11A3"/>
    <w:rsid w:val="006D78BA"/>
    <w:rsid w:val="006E098D"/>
    <w:rsid w:val="006E2A05"/>
    <w:rsid w:val="006E2DD4"/>
    <w:rsid w:val="006E3A84"/>
    <w:rsid w:val="006E416C"/>
    <w:rsid w:val="006E5D57"/>
    <w:rsid w:val="006F1CDD"/>
    <w:rsid w:val="006F441E"/>
    <w:rsid w:val="006F55F0"/>
    <w:rsid w:val="006F5ED8"/>
    <w:rsid w:val="006F6555"/>
    <w:rsid w:val="00703188"/>
    <w:rsid w:val="00705BCD"/>
    <w:rsid w:val="0070713F"/>
    <w:rsid w:val="00710B1D"/>
    <w:rsid w:val="007115E9"/>
    <w:rsid w:val="0071230C"/>
    <w:rsid w:val="00714575"/>
    <w:rsid w:val="007209EB"/>
    <w:rsid w:val="007229A2"/>
    <w:rsid w:val="00725798"/>
    <w:rsid w:val="007266BD"/>
    <w:rsid w:val="007273D7"/>
    <w:rsid w:val="007343CB"/>
    <w:rsid w:val="00735C83"/>
    <w:rsid w:val="0073780C"/>
    <w:rsid w:val="00741BDF"/>
    <w:rsid w:val="00742BC9"/>
    <w:rsid w:val="007431BA"/>
    <w:rsid w:val="007463F4"/>
    <w:rsid w:val="00747358"/>
    <w:rsid w:val="00754183"/>
    <w:rsid w:val="00754981"/>
    <w:rsid w:val="0075498E"/>
    <w:rsid w:val="00754EA8"/>
    <w:rsid w:val="0075714A"/>
    <w:rsid w:val="007606CD"/>
    <w:rsid w:val="0076235A"/>
    <w:rsid w:val="00765B1B"/>
    <w:rsid w:val="00766638"/>
    <w:rsid w:val="0077087B"/>
    <w:rsid w:val="00773219"/>
    <w:rsid w:val="007832A9"/>
    <w:rsid w:val="007860C7"/>
    <w:rsid w:val="0079637B"/>
    <w:rsid w:val="00797CB2"/>
    <w:rsid w:val="007A15EB"/>
    <w:rsid w:val="007A211E"/>
    <w:rsid w:val="007A2ABE"/>
    <w:rsid w:val="007A4772"/>
    <w:rsid w:val="007A4B60"/>
    <w:rsid w:val="007A4F85"/>
    <w:rsid w:val="007B04AE"/>
    <w:rsid w:val="007B0F6B"/>
    <w:rsid w:val="007B1800"/>
    <w:rsid w:val="007B3642"/>
    <w:rsid w:val="007C64DF"/>
    <w:rsid w:val="007C6FC8"/>
    <w:rsid w:val="007D3782"/>
    <w:rsid w:val="007D5128"/>
    <w:rsid w:val="007D63A6"/>
    <w:rsid w:val="007D65FC"/>
    <w:rsid w:val="007E23A7"/>
    <w:rsid w:val="007E40E3"/>
    <w:rsid w:val="007E4743"/>
    <w:rsid w:val="007F0794"/>
    <w:rsid w:val="007F415E"/>
    <w:rsid w:val="007F73C2"/>
    <w:rsid w:val="00803504"/>
    <w:rsid w:val="008056A4"/>
    <w:rsid w:val="008079D6"/>
    <w:rsid w:val="0081016A"/>
    <w:rsid w:val="008172AD"/>
    <w:rsid w:val="00817356"/>
    <w:rsid w:val="00817AED"/>
    <w:rsid w:val="008223AF"/>
    <w:rsid w:val="008232AB"/>
    <w:rsid w:val="008235EC"/>
    <w:rsid w:val="00823CD7"/>
    <w:rsid w:val="0082699E"/>
    <w:rsid w:val="008273BB"/>
    <w:rsid w:val="00830215"/>
    <w:rsid w:val="00834FAA"/>
    <w:rsid w:val="00841A52"/>
    <w:rsid w:val="00842F87"/>
    <w:rsid w:val="008432A2"/>
    <w:rsid w:val="0084594F"/>
    <w:rsid w:val="00847CA2"/>
    <w:rsid w:val="00851C94"/>
    <w:rsid w:val="00854534"/>
    <w:rsid w:val="00854AA3"/>
    <w:rsid w:val="00855107"/>
    <w:rsid w:val="0085736E"/>
    <w:rsid w:val="008579DB"/>
    <w:rsid w:val="008605FB"/>
    <w:rsid w:val="00862A34"/>
    <w:rsid w:val="00863F53"/>
    <w:rsid w:val="00864BC4"/>
    <w:rsid w:val="00865E48"/>
    <w:rsid w:val="00866915"/>
    <w:rsid w:val="008679F1"/>
    <w:rsid w:val="00871E01"/>
    <w:rsid w:val="00873778"/>
    <w:rsid w:val="00876357"/>
    <w:rsid w:val="008775EA"/>
    <w:rsid w:val="00877BD5"/>
    <w:rsid w:val="00883E3D"/>
    <w:rsid w:val="00884926"/>
    <w:rsid w:val="00886844"/>
    <w:rsid w:val="00892175"/>
    <w:rsid w:val="008966C6"/>
    <w:rsid w:val="008A216F"/>
    <w:rsid w:val="008A31BD"/>
    <w:rsid w:val="008A3E77"/>
    <w:rsid w:val="008A479B"/>
    <w:rsid w:val="008A493D"/>
    <w:rsid w:val="008A6EF3"/>
    <w:rsid w:val="008B11F9"/>
    <w:rsid w:val="008B32F0"/>
    <w:rsid w:val="008B41F0"/>
    <w:rsid w:val="008C020F"/>
    <w:rsid w:val="008C5226"/>
    <w:rsid w:val="008D123A"/>
    <w:rsid w:val="008D3453"/>
    <w:rsid w:val="008D367B"/>
    <w:rsid w:val="008E6531"/>
    <w:rsid w:val="008E7145"/>
    <w:rsid w:val="008E77CE"/>
    <w:rsid w:val="008F3B7D"/>
    <w:rsid w:val="008F5F36"/>
    <w:rsid w:val="008F69C5"/>
    <w:rsid w:val="0090182B"/>
    <w:rsid w:val="00902860"/>
    <w:rsid w:val="00903C85"/>
    <w:rsid w:val="009042B7"/>
    <w:rsid w:val="00912F43"/>
    <w:rsid w:val="00923186"/>
    <w:rsid w:val="00924825"/>
    <w:rsid w:val="00933E5C"/>
    <w:rsid w:val="00946127"/>
    <w:rsid w:val="0094648E"/>
    <w:rsid w:val="00954C0D"/>
    <w:rsid w:val="00955133"/>
    <w:rsid w:val="00957B2C"/>
    <w:rsid w:val="0097009D"/>
    <w:rsid w:val="00973342"/>
    <w:rsid w:val="00983541"/>
    <w:rsid w:val="009859B9"/>
    <w:rsid w:val="00992ED0"/>
    <w:rsid w:val="00997914"/>
    <w:rsid w:val="009A28BD"/>
    <w:rsid w:val="009A3495"/>
    <w:rsid w:val="009A36FC"/>
    <w:rsid w:val="009A439B"/>
    <w:rsid w:val="009B086E"/>
    <w:rsid w:val="009B4382"/>
    <w:rsid w:val="009B5C31"/>
    <w:rsid w:val="009C01D8"/>
    <w:rsid w:val="009C05E0"/>
    <w:rsid w:val="009C4A22"/>
    <w:rsid w:val="009C5402"/>
    <w:rsid w:val="009C5F6D"/>
    <w:rsid w:val="009C60A2"/>
    <w:rsid w:val="009D5C69"/>
    <w:rsid w:val="009D766B"/>
    <w:rsid w:val="009E190A"/>
    <w:rsid w:val="009E2799"/>
    <w:rsid w:val="009E3474"/>
    <w:rsid w:val="009F34EF"/>
    <w:rsid w:val="009F3C75"/>
    <w:rsid w:val="009F7EBA"/>
    <w:rsid w:val="00A0041E"/>
    <w:rsid w:val="00A042C6"/>
    <w:rsid w:val="00A0577B"/>
    <w:rsid w:val="00A07B7F"/>
    <w:rsid w:val="00A1032F"/>
    <w:rsid w:val="00A1078C"/>
    <w:rsid w:val="00A24403"/>
    <w:rsid w:val="00A322AA"/>
    <w:rsid w:val="00A34AB5"/>
    <w:rsid w:val="00A37AB7"/>
    <w:rsid w:val="00A43E7D"/>
    <w:rsid w:val="00A5257D"/>
    <w:rsid w:val="00A5275C"/>
    <w:rsid w:val="00A6408F"/>
    <w:rsid w:val="00A66D8C"/>
    <w:rsid w:val="00A72D38"/>
    <w:rsid w:val="00A7303A"/>
    <w:rsid w:val="00A74DC0"/>
    <w:rsid w:val="00A7662F"/>
    <w:rsid w:val="00A768A1"/>
    <w:rsid w:val="00A77CC4"/>
    <w:rsid w:val="00A80EC8"/>
    <w:rsid w:val="00A873F7"/>
    <w:rsid w:val="00A93704"/>
    <w:rsid w:val="00AA00C5"/>
    <w:rsid w:val="00AA1285"/>
    <w:rsid w:val="00AA3C42"/>
    <w:rsid w:val="00AA6C8F"/>
    <w:rsid w:val="00AA7366"/>
    <w:rsid w:val="00AB2D9A"/>
    <w:rsid w:val="00AB4197"/>
    <w:rsid w:val="00AB7085"/>
    <w:rsid w:val="00AC5BDE"/>
    <w:rsid w:val="00AC68F8"/>
    <w:rsid w:val="00AC6EED"/>
    <w:rsid w:val="00AC7795"/>
    <w:rsid w:val="00AD718B"/>
    <w:rsid w:val="00AD738D"/>
    <w:rsid w:val="00AE67B6"/>
    <w:rsid w:val="00AF12B7"/>
    <w:rsid w:val="00B0104C"/>
    <w:rsid w:val="00B01E49"/>
    <w:rsid w:val="00B03711"/>
    <w:rsid w:val="00B10D01"/>
    <w:rsid w:val="00B1508A"/>
    <w:rsid w:val="00B1609C"/>
    <w:rsid w:val="00B17612"/>
    <w:rsid w:val="00B266F0"/>
    <w:rsid w:val="00B339C7"/>
    <w:rsid w:val="00B43111"/>
    <w:rsid w:val="00B50412"/>
    <w:rsid w:val="00B522C2"/>
    <w:rsid w:val="00B55B51"/>
    <w:rsid w:val="00B5735D"/>
    <w:rsid w:val="00B60876"/>
    <w:rsid w:val="00B6147A"/>
    <w:rsid w:val="00B65791"/>
    <w:rsid w:val="00B716C7"/>
    <w:rsid w:val="00B7279D"/>
    <w:rsid w:val="00B76956"/>
    <w:rsid w:val="00B77D0B"/>
    <w:rsid w:val="00B8100A"/>
    <w:rsid w:val="00B81F07"/>
    <w:rsid w:val="00B82AEA"/>
    <w:rsid w:val="00B84B5E"/>
    <w:rsid w:val="00B92AC8"/>
    <w:rsid w:val="00B953FB"/>
    <w:rsid w:val="00BA598C"/>
    <w:rsid w:val="00BA641A"/>
    <w:rsid w:val="00BB0288"/>
    <w:rsid w:val="00BB6BF7"/>
    <w:rsid w:val="00BC0C21"/>
    <w:rsid w:val="00BC1781"/>
    <w:rsid w:val="00BC2D82"/>
    <w:rsid w:val="00C043C6"/>
    <w:rsid w:val="00C045B6"/>
    <w:rsid w:val="00C04904"/>
    <w:rsid w:val="00C05FFB"/>
    <w:rsid w:val="00C0636D"/>
    <w:rsid w:val="00C0683D"/>
    <w:rsid w:val="00C07720"/>
    <w:rsid w:val="00C07BF7"/>
    <w:rsid w:val="00C12BCB"/>
    <w:rsid w:val="00C1309C"/>
    <w:rsid w:val="00C16686"/>
    <w:rsid w:val="00C243FD"/>
    <w:rsid w:val="00C30C47"/>
    <w:rsid w:val="00C37D75"/>
    <w:rsid w:val="00C40F5A"/>
    <w:rsid w:val="00C447FD"/>
    <w:rsid w:val="00C477BC"/>
    <w:rsid w:val="00C47EB4"/>
    <w:rsid w:val="00C50821"/>
    <w:rsid w:val="00C55B01"/>
    <w:rsid w:val="00C57E0F"/>
    <w:rsid w:val="00C61E5A"/>
    <w:rsid w:val="00C62EBF"/>
    <w:rsid w:val="00C63132"/>
    <w:rsid w:val="00C72BE3"/>
    <w:rsid w:val="00C72F90"/>
    <w:rsid w:val="00C73439"/>
    <w:rsid w:val="00C75C5B"/>
    <w:rsid w:val="00C76190"/>
    <w:rsid w:val="00C7793E"/>
    <w:rsid w:val="00C81DD8"/>
    <w:rsid w:val="00C90509"/>
    <w:rsid w:val="00CA03CD"/>
    <w:rsid w:val="00CA3E54"/>
    <w:rsid w:val="00CA6B91"/>
    <w:rsid w:val="00CB0711"/>
    <w:rsid w:val="00CB4DFE"/>
    <w:rsid w:val="00CB727A"/>
    <w:rsid w:val="00CB7DD3"/>
    <w:rsid w:val="00CC2DCD"/>
    <w:rsid w:val="00CC4ADA"/>
    <w:rsid w:val="00CC5BE7"/>
    <w:rsid w:val="00CC5CD5"/>
    <w:rsid w:val="00CD148B"/>
    <w:rsid w:val="00CD2050"/>
    <w:rsid w:val="00CD49C1"/>
    <w:rsid w:val="00CD533C"/>
    <w:rsid w:val="00CD5740"/>
    <w:rsid w:val="00CE219C"/>
    <w:rsid w:val="00CE34FA"/>
    <w:rsid w:val="00CE47A7"/>
    <w:rsid w:val="00CF16C3"/>
    <w:rsid w:val="00CF6544"/>
    <w:rsid w:val="00D0264C"/>
    <w:rsid w:val="00D0609E"/>
    <w:rsid w:val="00D11737"/>
    <w:rsid w:val="00D1284A"/>
    <w:rsid w:val="00D21441"/>
    <w:rsid w:val="00D32A2F"/>
    <w:rsid w:val="00D32D20"/>
    <w:rsid w:val="00D42499"/>
    <w:rsid w:val="00D45355"/>
    <w:rsid w:val="00D47CEB"/>
    <w:rsid w:val="00D51CBD"/>
    <w:rsid w:val="00D53397"/>
    <w:rsid w:val="00D53883"/>
    <w:rsid w:val="00D56058"/>
    <w:rsid w:val="00D566D7"/>
    <w:rsid w:val="00D56FB7"/>
    <w:rsid w:val="00D604F0"/>
    <w:rsid w:val="00D60AFA"/>
    <w:rsid w:val="00D637C6"/>
    <w:rsid w:val="00D67211"/>
    <w:rsid w:val="00D676F6"/>
    <w:rsid w:val="00D74FCF"/>
    <w:rsid w:val="00D77A0E"/>
    <w:rsid w:val="00D80D19"/>
    <w:rsid w:val="00D83675"/>
    <w:rsid w:val="00D83C09"/>
    <w:rsid w:val="00D9267F"/>
    <w:rsid w:val="00D92E26"/>
    <w:rsid w:val="00D948E0"/>
    <w:rsid w:val="00DA0CE6"/>
    <w:rsid w:val="00DA2F7C"/>
    <w:rsid w:val="00DB0880"/>
    <w:rsid w:val="00DB1A3F"/>
    <w:rsid w:val="00DC1C45"/>
    <w:rsid w:val="00DD0BD5"/>
    <w:rsid w:val="00DD0FEB"/>
    <w:rsid w:val="00DD322C"/>
    <w:rsid w:val="00DE3967"/>
    <w:rsid w:val="00DE5E75"/>
    <w:rsid w:val="00DF5CE6"/>
    <w:rsid w:val="00E00D8A"/>
    <w:rsid w:val="00E061FF"/>
    <w:rsid w:val="00E102DC"/>
    <w:rsid w:val="00E205F9"/>
    <w:rsid w:val="00E23D5B"/>
    <w:rsid w:val="00E24250"/>
    <w:rsid w:val="00E26035"/>
    <w:rsid w:val="00E3338C"/>
    <w:rsid w:val="00E3444E"/>
    <w:rsid w:val="00E40345"/>
    <w:rsid w:val="00E42C5C"/>
    <w:rsid w:val="00E433C3"/>
    <w:rsid w:val="00E438F7"/>
    <w:rsid w:val="00E46DFC"/>
    <w:rsid w:val="00E51B88"/>
    <w:rsid w:val="00E5438A"/>
    <w:rsid w:val="00E552E2"/>
    <w:rsid w:val="00E6675A"/>
    <w:rsid w:val="00E6704C"/>
    <w:rsid w:val="00E67FCF"/>
    <w:rsid w:val="00E761D5"/>
    <w:rsid w:val="00E831F6"/>
    <w:rsid w:val="00E9244A"/>
    <w:rsid w:val="00E93464"/>
    <w:rsid w:val="00EA5EC3"/>
    <w:rsid w:val="00EB34D8"/>
    <w:rsid w:val="00EB378C"/>
    <w:rsid w:val="00EB4A17"/>
    <w:rsid w:val="00EB59CD"/>
    <w:rsid w:val="00EB5E0B"/>
    <w:rsid w:val="00EC05B7"/>
    <w:rsid w:val="00EC3682"/>
    <w:rsid w:val="00EC4096"/>
    <w:rsid w:val="00ED176D"/>
    <w:rsid w:val="00EE1EBD"/>
    <w:rsid w:val="00EE26BE"/>
    <w:rsid w:val="00EE7620"/>
    <w:rsid w:val="00EF0D27"/>
    <w:rsid w:val="00EF1205"/>
    <w:rsid w:val="00EF4871"/>
    <w:rsid w:val="00F0105E"/>
    <w:rsid w:val="00F04E14"/>
    <w:rsid w:val="00F14FBB"/>
    <w:rsid w:val="00F213BE"/>
    <w:rsid w:val="00F24843"/>
    <w:rsid w:val="00F27E39"/>
    <w:rsid w:val="00F35511"/>
    <w:rsid w:val="00F36BA8"/>
    <w:rsid w:val="00F4194C"/>
    <w:rsid w:val="00F419FC"/>
    <w:rsid w:val="00F4230D"/>
    <w:rsid w:val="00F44FD3"/>
    <w:rsid w:val="00F45EFF"/>
    <w:rsid w:val="00F54E34"/>
    <w:rsid w:val="00F556E9"/>
    <w:rsid w:val="00F607AE"/>
    <w:rsid w:val="00F66189"/>
    <w:rsid w:val="00F70613"/>
    <w:rsid w:val="00F70F37"/>
    <w:rsid w:val="00F73937"/>
    <w:rsid w:val="00F739EF"/>
    <w:rsid w:val="00F84E70"/>
    <w:rsid w:val="00F85AE9"/>
    <w:rsid w:val="00F86A06"/>
    <w:rsid w:val="00F86FCF"/>
    <w:rsid w:val="00F87891"/>
    <w:rsid w:val="00F87909"/>
    <w:rsid w:val="00F925E3"/>
    <w:rsid w:val="00FA01EC"/>
    <w:rsid w:val="00FA200A"/>
    <w:rsid w:val="00FA230C"/>
    <w:rsid w:val="00FA459B"/>
    <w:rsid w:val="00FB2DF8"/>
    <w:rsid w:val="00FC16F6"/>
    <w:rsid w:val="00FC3BF1"/>
    <w:rsid w:val="00FC71D3"/>
    <w:rsid w:val="00FD438A"/>
    <w:rsid w:val="00FD47F8"/>
    <w:rsid w:val="00FE00AD"/>
    <w:rsid w:val="00FE1943"/>
    <w:rsid w:val="00FF447D"/>
    <w:rsid w:val="00FF7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7A1D4"/>
  <w15:docId w15:val="{DA1E2324-6781-4727-B59C-37BF01966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0CE6"/>
  </w:style>
  <w:style w:type="paragraph" w:styleId="Titolo1">
    <w:name w:val="heading 1"/>
    <w:basedOn w:val="Normale"/>
    <w:next w:val="Normale"/>
    <w:link w:val="Titolo1Carattere"/>
    <w:qFormat/>
    <w:rsid w:val="00DA0CE6"/>
    <w:pPr>
      <w:keepNext/>
      <w:ind w:right="72"/>
      <w:jc w:val="center"/>
      <w:outlineLvl w:val="0"/>
    </w:pPr>
    <w:rPr>
      <w:sz w:val="36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DA0CE6"/>
    <w:pPr>
      <w:keepNext/>
      <w:jc w:val="center"/>
      <w:outlineLvl w:val="1"/>
    </w:pPr>
    <w:rPr>
      <w:rFonts w:ascii="Verdana" w:hAnsi="Verdana"/>
      <w:szCs w:val="20"/>
    </w:rPr>
  </w:style>
  <w:style w:type="paragraph" w:styleId="Titolo3">
    <w:name w:val="heading 3"/>
    <w:basedOn w:val="Normale"/>
    <w:next w:val="Normale"/>
    <w:link w:val="Titolo3Carattere"/>
    <w:unhideWhenUsed/>
    <w:qFormat/>
    <w:rsid w:val="00550E38"/>
    <w:pPr>
      <w:spacing w:before="200" w:line="271" w:lineRule="auto"/>
      <w:outlineLvl w:val="2"/>
    </w:pPr>
    <w:rPr>
      <w:rFonts w:ascii="Cambria" w:hAnsi="Cambria"/>
      <w:i/>
      <w:iCs/>
      <w:smallCaps/>
      <w:spacing w:val="5"/>
      <w:sz w:val="26"/>
      <w:szCs w:val="26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qFormat/>
    <w:rsid w:val="008C52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1E7DA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550E38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2"/>
      <w:szCs w:val="22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50E38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550E38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550E38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605FB"/>
    <w:rPr>
      <w:sz w:val="36"/>
      <w:szCs w:val="20"/>
    </w:rPr>
  </w:style>
  <w:style w:type="character" w:customStyle="1" w:styleId="Titolo2Carattere">
    <w:name w:val="Titolo 2 Carattere"/>
    <w:basedOn w:val="Carpredefinitoparagrafo"/>
    <w:link w:val="Titolo2"/>
    <w:rsid w:val="008605FB"/>
    <w:rPr>
      <w:rFonts w:ascii="Verdana" w:hAnsi="Verdana"/>
      <w:szCs w:val="20"/>
    </w:rPr>
  </w:style>
  <w:style w:type="character" w:customStyle="1" w:styleId="Titolo3Carattere">
    <w:name w:val="Titolo 3 Carattere"/>
    <w:basedOn w:val="Carpredefinitoparagrafo"/>
    <w:link w:val="Titolo3"/>
    <w:rsid w:val="00550E38"/>
    <w:rPr>
      <w:rFonts w:ascii="Cambria" w:hAnsi="Cambria"/>
      <w:i/>
      <w:iCs/>
      <w:smallCaps/>
      <w:spacing w:val="5"/>
      <w:sz w:val="26"/>
      <w:szCs w:val="26"/>
      <w:lang w:val="en-US" w:eastAsia="en-US" w:bidi="en-US"/>
    </w:rPr>
  </w:style>
  <w:style w:type="character" w:customStyle="1" w:styleId="Titolo4Carattere">
    <w:name w:val="Titolo 4 Carattere"/>
    <w:basedOn w:val="Carpredefinitoparagrafo"/>
    <w:link w:val="Titolo4"/>
    <w:rsid w:val="008605F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1E7D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rsid w:val="00550E38"/>
    <w:rPr>
      <w:rFonts w:ascii="Cambria" w:hAnsi="Cambria"/>
      <w:b/>
      <w:bCs/>
      <w:color w:val="595959"/>
      <w:spacing w:val="5"/>
      <w:sz w:val="22"/>
      <w:szCs w:val="22"/>
      <w:shd w:val="clear" w:color="auto" w:fill="FFFFFF"/>
      <w:lang w:val="en-US" w:eastAsia="en-US" w:bidi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50E38"/>
    <w:rPr>
      <w:rFonts w:ascii="Cambria" w:hAnsi="Cambria"/>
      <w:b/>
      <w:bCs/>
      <w:i/>
      <w:iCs/>
      <w:color w:val="5A5A5A"/>
      <w:sz w:val="20"/>
      <w:szCs w:val="20"/>
      <w:lang w:val="en-US" w:eastAsia="en-US" w:bidi="en-US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50E38"/>
    <w:rPr>
      <w:rFonts w:ascii="Cambria" w:hAnsi="Cambria"/>
      <w:b/>
      <w:bCs/>
      <w:color w:val="7F7F7F"/>
      <w:sz w:val="20"/>
      <w:szCs w:val="20"/>
      <w:lang w:val="en-US" w:eastAsia="en-US" w:bidi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50E38"/>
    <w:rPr>
      <w:rFonts w:ascii="Cambria" w:hAnsi="Cambria"/>
      <w:b/>
      <w:bCs/>
      <w:i/>
      <w:iCs/>
      <w:color w:val="7F7F7F"/>
      <w:sz w:val="18"/>
      <w:szCs w:val="18"/>
      <w:lang w:val="en-US" w:eastAsia="en-US" w:bidi="en-US"/>
    </w:rPr>
  </w:style>
  <w:style w:type="paragraph" w:styleId="Rientrocorpodeltesto">
    <w:name w:val="Body Text Indent"/>
    <w:basedOn w:val="Normale"/>
    <w:link w:val="RientrocorpodeltestoCarattere"/>
    <w:uiPriority w:val="99"/>
    <w:rsid w:val="00DA0CE6"/>
    <w:pPr>
      <w:ind w:left="-18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245E0"/>
    <w:rPr>
      <w:sz w:val="24"/>
      <w:szCs w:val="24"/>
    </w:rPr>
  </w:style>
  <w:style w:type="paragraph" w:styleId="Pidipagina">
    <w:name w:val="footer"/>
    <w:basedOn w:val="Normale"/>
    <w:link w:val="PidipaginaCarattere"/>
    <w:rsid w:val="00DA0C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605FB"/>
  </w:style>
  <w:style w:type="character" w:styleId="Numeropagina">
    <w:name w:val="page number"/>
    <w:basedOn w:val="Carpredefinitoparagrafo"/>
    <w:rsid w:val="00DA0CE6"/>
  </w:style>
  <w:style w:type="paragraph" w:styleId="Intestazione">
    <w:name w:val="header"/>
    <w:basedOn w:val="Normale"/>
    <w:link w:val="IntestazioneCarattere"/>
    <w:rsid w:val="00C44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44FBB"/>
    <w:rPr>
      <w:sz w:val="24"/>
      <w:szCs w:val="24"/>
    </w:rPr>
  </w:style>
  <w:style w:type="paragraph" w:styleId="Corpodeltesto2">
    <w:name w:val="Body Text 2"/>
    <w:basedOn w:val="Normale"/>
    <w:link w:val="Corpodeltesto2Carattere"/>
    <w:rsid w:val="00582A0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8605FB"/>
  </w:style>
  <w:style w:type="paragraph" w:customStyle="1" w:styleId="Corpodeltesto1">
    <w:name w:val="Corpo del testo1"/>
    <w:basedOn w:val="Normale"/>
    <w:link w:val="CorpodeltestoCarattere"/>
    <w:rsid w:val="002217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rsid w:val="00550E38"/>
  </w:style>
  <w:style w:type="character" w:styleId="Collegamentoipertestuale">
    <w:name w:val="Hyperlink"/>
    <w:basedOn w:val="Carpredefinitoparagrafo"/>
    <w:rsid w:val="007832A9"/>
    <w:rPr>
      <w:color w:val="0000FF"/>
      <w:u w:val="single"/>
    </w:rPr>
  </w:style>
  <w:style w:type="paragraph" w:styleId="NormaleWeb">
    <w:name w:val="Normal (Web)"/>
    <w:basedOn w:val="Normale"/>
    <w:uiPriority w:val="99"/>
    <w:rsid w:val="00EF4871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6137EB"/>
    <w:rPr>
      <w:b/>
      <w:bCs/>
    </w:rPr>
  </w:style>
  <w:style w:type="paragraph" w:styleId="Testofumetto">
    <w:name w:val="Balloon Text"/>
    <w:basedOn w:val="Normale"/>
    <w:link w:val="TestofumettoCarattere"/>
    <w:rsid w:val="0064561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4561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9244A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C243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243FD"/>
    <w:rPr>
      <w:sz w:val="24"/>
      <w:szCs w:val="24"/>
    </w:rPr>
  </w:style>
  <w:style w:type="character" w:styleId="Riferimentointenso">
    <w:name w:val="Intense Reference"/>
    <w:basedOn w:val="Carpredefinitoparagrafo"/>
    <w:uiPriority w:val="32"/>
    <w:qFormat/>
    <w:rsid w:val="006E3A84"/>
    <w:rPr>
      <w:b/>
      <w:bCs/>
      <w:smallCaps/>
      <w:color w:val="5B9BD5" w:themeColor="accent1"/>
      <w:spacing w:val="5"/>
    </w:rPr>
  </w:style>
  <w:style w:type="table" w:styleId="Grigliatabella">
    <w:name w:val="Table Grid"/>
    <w:basedOn w:val="Tabellanormale"/>
    <w:rsid w:val="00224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">
    <w:name w:val="Corpo"/>
    <w:rsid w:val="00C07B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character" w:styleId="Collegamentovisitato">
    <w:name w:val="FollowedHyperlink"/>
    <w:basedOn w:val="Carpredefinitoparagrafo"/>
    <w:uiPriority w:val="99"/>
    <w:rsid w:val="00E51B88"/>
    <w:rPr>
      <w:color w:val="954F72" w:themeColor="followedHyperlink"/>
      <w:u w:val="single"/>
    </w:rPr>
  </w:style>
  <w:style w:type="paragraph" w:customStyle="1" w:styleId="yiv5030624567msonormal">
    <w:name w:val="yiv5030624567msonormal"/>
    <w:basedOn w:val="Normale"/>
    <w:rsid w:val="00CD49C1"/>
    <w:pPr>
      <w:spacing w:before="100" w:beforeAutospacing="1" w:after="100" w:afterAutospacing="1"/>
    </w:pPr>
    <w:rPr>
      <w:lang w:val="en-US" w:eastAsia="en-US"/>
    </w:rPr>
  </w:style>
  <w:style w:type="paragraph" w:customStyle="1" w:styleId="Paragrafoelenco1">
    <w:name w:val="Paragrafo elenco1"/>
    <w:basedOn w:val="Normale"/>
    <w:rsid w:val="007A4772"/>
    <w:pPr>
      <w:suppressAutoHyphens/>
      <w:ind w:left="720"/>
    </w:pPr>
    <w:rPr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550E38"/>
    <w:pPr>
      <w:ind w:left="708"/>
    </w:pPr>
  </w:style>
  <w:style w:type="paragraph" w:customStyle="1" w:styleId="Nessunaspaziatura1">
    <w:name w:val="Nessuna spaziatura1"/>
    <w:qFormat/>
    <w:rsid w:val="00550E38"/>
    <w:rPr>
      <w:lang w:eastAsia="en-US"/>
    </w:rPr>
  </w:style>
  <w:style w:type="paragraph" w:customStyle="1" w:styleId="Elencoacolori-Colore12">
    <w:name w:val="Elenco a colori - Colore 12"/>
    <w:basedOn w:val="Normale"/>
    <w:uiPriority w:val="99"/>
    <w:qFormat/>
    <w:rsid w:val="00550E38"/>
    <w:pPr>
      <w:ind w:left="708"/>
    </w:pPr>
  </w:style>
  <w:style w:type="character" w:styleId="Enfasicorsivo">
    <w:name w:val="Emphasis"/>
    <w:uiPriority w:val="20"/>
    <w:qFormat/>
    <w:rsid w:val="00550E38"/>
    <w:rPr>
      <w:i/>
      <w:i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50E38"/>
    <w:rPr>
      <w:sz w:val="16"/>
      <w:szCs w:val="16"/>
      <w:lang w:eastAsia="ar-SA"/>
    </w:rPr>
  </w:style>
  <w:style w:type="paragraph" w:styleId="Corpodeltesto3">
    <w:name w:val="Body Text 3"/>
    <w:basedOn w:val="Normale"/>
    <w:link w:val="Corpodeltesto3Carattere"/>
    <w:uiPriority w:val="99"/>
    <w:unhideWhenUsed/>
    <w:rsid w:val="00550E38"/>
    <w:pPr>
      <w:suppressAutoHyphens/>
      <w:spacing w:after="120"/>
    </w:pPr>
    <w:rPr>
      <w:sz w:val="16"/>
      <w:szCs w:val="16"/>
      <w:lang w:eastAsia="ar-SA"/>
    </w:rPr>
  </w:style>
  <w:style w:type="paragraph" w:customStyle="1" w:styleId="Grigliamedia1-Colore21">
    <w:name w:val="Griglia media 1 - Colore 21"/>
    <w:basedOn w:val="Normale"/>
    <w:uiPriority w:val="34"/>
    <w:qFormat/>
    <w:rsid w:val="00550E38"/>
    <w:pPr>
      <w:ind w:left="708"/>
    </w:pPr>
  </w:style>
  <w:style w:type="paragraph" w:customStyle="1" w:styleId="Elencoacolori-Colore13">
    <w:name w:val="Elenco a colori - Colore 13"/>
    <w:basedOn w:val="Normale"/>
    <w:uiPriority w:val="34"/>
    <w:qFormat/>
    <w:rsid w:val="00550E38"/>
    <w:pPr>
      <w:ind w:left="708"/>
    </w:pPr>
  </w:style>
  <w:style w:type="character" w:customStyle="1" w:styleId="TestocommentoCarattere">
    <w:name w:val="Testo commento Carattere"/>
    <w:basedOn w:val="Carpredefinitoparagrafo"/>
    <w:link w:val="Testocommento"/>
    <w:rsid w:val="00550E38"/>
  </w:style>
  <w:style w:type="paragraph" w:styleId="Testocommento">
    <w:name w:val="annotation text"/>
    <w:basedOn w:val="Normale"/>
    <w:link w:val="TestocommentoCarattere"/>
    <w:rsid w:val="00550E38"/>
  </w:style>
  <w:style w:type="character" w:customStyle="1" w:styleId="SoggettocommentoCarattere">
    <w:name w:val="Soggetto commento Carattere"/>
    <w:basedOn w:val="TestocommentoCarattere"/>
    <w:link w:val="Soggettocommento"/>
    <w:rsid w:val="00550E38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550E38"/>
    <w:rPr>
      <w:b/>
      <w:bCs/>
      <w:sz w:val="20"/>
      <w:szCs w:val="20"/>
    </w:rPr>
  </w:style>
  <w:style w:type="paragraph" w:customStyle="1" w:styleId="Stile2">
    <w:name w:val="Stile2"/>
    <w:basedOn w:val="Normale"/>
    <w:link w:val="Stile2Carattere"/>
    <w:qFormat/>
    <w:rsid w:val="00550E38"/>
    <w:pPr>
      <w:widowControl w:val="0"/>
      <w:spacing w:after="120" w:line="288" w:lineRule="auto"/>
      <w:ind w:firstLine="425"/>
      <w:jc w:val="both"/>
    </w:pPr>
    <w:rPr>
      <w:rFonts w:ascii="Century Gothic" w:hAnsi="Century Gothic"/>
      <w:b/>
      <w:i/>
      <w:smallCaps/>
      <w:snapToGrid w:val="0"/>
      <w:sz w:val="32"/>
      <w:szCs w:val="20"/>
    </w:rPr>
  </w:style>
  <w:style w:type="character" w:customStyle="1" w:styleId="Stile2Carattere">
    <w:name w:val="Stile2 Carattere"/>
    <w:link w:val="Stile2"/>
    <w:rsid w:val="00550E38"/>
    <w:rPr>
      <w:rFonts w:ascii="Century Gothic" w:hAnsi="Century Gothic"/>
      <w:b/>
      <w:i/>
      <w:smallCaps/>
      <w:snapToGrid w:val="0"/>
      <w:sz w:val="32"/>
      <w:szCs w:val="20"/>
    </w:rPr>
  </w:style>
  <w:style w:type="paragraph" w:styleId="Didascalia">
    <w:name w:val="caption"/>
    <w:basedOn w:val="Normale"/>
    <w:next w:val="Normale"/>
    <w:uiPriority w:val="35"/>
    <w:qFormat/>
    <w:rsid w:val="00550E38"/>
    <w:pPr>
      <w:widowControl w:val="0"/>
      <w:snapToGrid w:val="0"/>
      <w:jc w:val="center"/>
    </w:pPr>
    <w:rPr>
      <w:rFonts w:eastAsia="Calibri"/>
      <w:b/>
      <w:sz w:val="3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50E38"/>
    <w:rPr>
      <w:rFonts w:ascii="Calibri" w:eastAsia="SimSun" w:hAnsi="Calibri" w:cs="font302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rsid w:val="00550E38"/>
    <w:pPr>
      <w:suppressLineNumbers/>
      <w:suppressAutoHyphens/>
      <w:spacing w:after="200" w:line="276" w:lineRule="auto"/>
      <w:ind w:left="283" w:hanging="283"/>
    </w:pPr>
    <w:rPr>
      <w:rFonts w:ascii="Calibri" w:eastAsia="SimSun" w:hAnsi="Calibri" w:cs="font302"/>
      <w:sz w:val="20"/>
      <w:szCs w:val="20"/>
      <w:lang w:eastAsia="ar-SA"/>
    </w:rPr>
  </w:style>
  <w:style w:type="character" w:styleId="Riferimentodelicato">
    <w:name w:val="Subtle Reference"/>
    <w:basedOn w:val="Carpredefinitoparagrafo"/>
    <w:uiPriority w:val="31"/>
    <w:qFormat/>
    <w:rsid w:val="00550E38"/>
    <w:rPr>
      <w:smallCaps/>
    </w:rPr>
  </w:style>
  <w:style w:type="character" w:styleId="Titolodellibro">
    <w:name w:val="Book Title"/>
    <w:basedOn w:val="Carpredefinitoparagrafo"/>
    <w:uiPriority w:val="33"/>
    <w:qFormat/>
    <w:rsid w:val="00550E38"/>
    <w:rPr>
      <w:i/>
      <w:iCs/>
      <w:smallCaps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50E3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50E38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Titolo">
    <w:name w:val="Title"/>
    <w:basedOn w:val="Normale"/>
    <w:next w:val="Normale"/>
    <w:link w:val="TitoloCarattere"/>
    <w:qFormat/>
    <w:rsid w:val="00550E38"/>
    <w:pPr>
      <w:spacing w:after="300"/>
      <w:contextualSpacing/>
    </w:pPr>
    <w:rPr>
      <w:rFonts w:ascii="Cambria" w:hAnsi="Cambria"/>
      <w:smallCaps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predefinitoparagrafo"/>
    <w:link w:val="Titolo"/>
    <w:rsid w:val="00550E38"/>
    <w:rPr>
      <w:rFonts w:ascii="Cambria" w:hAnsi="Cambria"/>
      <w:smallCaps/>
      <w:sz w:val="52"/>
      <w:szCs w:val="52"/>
      <w:lang w:val="en-US" w:eastAsia="en-US" w:bidi="en-US"/>
    </w:rPr>
  </w:style>
  <w:style w:type="paragraph" w:styleId="Sottotitolo">
    <w:name w:val="Subtitle"/>
    <w:basedOn w:val="Normale"/>
    <w:next w:val="Normale"/>
    <w:link w:val="SottotitoloCarattere"/>
    <w:qFormat/>
    <w:rsid w:val="00550E38"/>
    <w:pPr>
      <w:spacing w:after="200" w:line="276" w:lineRule="auto"/>
    </w:pPr>
    <w:rPr>
      <w:rFonts w:ascii="Cambria" w:hAnsi="Cambria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rsid w:val="00550E38"/>
    <w:rPr>
      <w:rFonts w:ascii="Cambria" w:hAnsi="Cambria"/>
      <w:i/>
      <w:iCs/>
      <w:smallCaps/>
      <w:spacing w:val="10"/>
      <w:sz w:val="28"/>
      <w:szCs w:val="28"/>
      <w:lang w:val="en-US" w:eastAsia="en-US" w:bidi="en-US"/>
    </w:rPr>
  </w:style>
  <w:style w:type="paragraph" w:styleId="Nessunaspaziatura">
    <w:name w:val="No Spacing"/>
    <w:basedOn w:val="Normale"/>
    <w:link w:val="NessunaspaziaturaCarattere"/>
    <w:uiPriority w:val="1"/>
    <w:qFormat/>
    <w:rsid w:val="00550E38"/>
    <w:rPr>
      <w:rFonts w:ascii="Cambria" w:hAnsi="Cambria"/>
      <w:sz w:val="22"/>
      <w:szCs w:val="22"/>
      <w:lang w:val="en-US" w:eastAsia="en-US" w:bidi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50E38"/>
    <w:rPr>
      <w:rFonts w:ascii="Cambria" w:hAnsi="Cambria"/>
      <w:sz w:val="22"/>
      <w:szCs w:val="22"/>
      <w:lang w:val="en-US" w:eastAsia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50E38"/>
    <w:pPr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50E38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Enfasidelicata">
    <w:name w:val="Subtle Emphasis"/>
    <w:uiPriority w:val="19"/>
    <w:qFormat/>
    <w:rsid w:val="00550E38"/>
    <w:rPr>
      <w:i/>
      <w:iCs/>
    </w:rPr>
  </w:style>
  <w:style w:type="character" w:styleId="Enfasiintensa">
    <w:name w:val="Intense Emphasis"/>
    <w:uiPriority w:val="21"/>
    <w:qFormat/>
    <w:rsid w:val="00550E38"/>
    <w:rPr>
      <w:b/>
      <w:bCs/>
      <w:i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550E38"/>
    <w:pPr>
      <w:keepNext w:val="0"/>
      <w:spacing w:before="480" w:line="276" w:lineRule="auto"/>
      <w:ind w:right="0"/>
      <w:contextualSpacing/>
      <w:jc w:val="left"/>
      <w:outlineLvl w:val="9"/>
    </w:pPr>
    <w:rPr>
      <w:rFonts w:ascii="Cambria" w:hAnsi="Cambria"/>
      <w:smallCaps/>
      <w:spacing w:val="5"/>
      <w:szCs w:val="36"/>
      <w:lang w:val="en-US" w:eastAsia="en-US" w:bidi="en-US"/>
    </w:rPr>
  </w:style>
  <w:style w:type="paragraph" w:customStyle="1" w:styleId="Elencoacolori-Colore14">
    <w:name w:val="Elenco a colori - Colore 14"/>
    <w:basedOn w:val="Normale"/>
    <w:uiPriority w:val="34"/>
    <w:qFormat/>
    <w:rsid w:val="00550E38"/>
    <w:pPr>
      <w:ind w:left="708"/>
    </w:pPr>
  </w:style>
  <w:style w:type="character" w:customStyle="1" w:styleId="Stile3Carattere">
    <w:name w:val="Stile3 Carattere"/>
    <w:link w:val="Stile3"/>
    <w:locked/>
    <w:rsid w:val="00550E38"/>
    <w:rPr>
      <w:rFonts w:ascii="Century Gothic" w:hAnsi="Century Gothic"/>
      <w:b/>
      <w:i/>
      <w:snapToGrid w:val="0"/>
      <w:sz w:val="26"/>
      <w:szCs w:val="26"/>
    </w:rPr>
  </w:style>
  <w:style w:type="paragraph" w:customStyle="1" w:styleId="Stile3">
    <w:name w:val="Stile3"/>
    <w:basedOn w:val="Titolo4"/>
    <w:link w:val="Stile3Carattere"/>
    <w:qFormat/>
    <w:rsid w:val="00550E38"/>
    <w:pPr>
      <w:snapToGrid w:val="0"/>
      <w:spacing w:before="0" w:after="120" w:line="288" w:lineRule="auto"/>
      <w:jc w:val="both"/>
    </w:pPr>
    <w:rPr>
      <w:rFonts w:ascii="Century Gothic" w:hAnsi="Century Gothic"/>
      <w:bCs w:val="0"/>
      <w:i/>
      <w:snapToGrid w:val="0"/>
      <w:sz w:val="26"/>
      <w:szCs w:val="26"/>
    </w:rPr>
  </w:style>
  <w:style w:type="character" w:customStyle="1" w:styleId="Stile1Carattere">
    <w:name w:val="Stile1 Carattere"/>
    <w:basedOn w:val="Carpredefinitoparagrafo"/>
    <w:link w:val="Stile1"/>
    <w:locked/>
    <w:rsid w:val="00550E38"/>
    <w:rPr>
      <w:rFonts w:ascii="Century Gothic" w:hAnsi="Century Gothic"/>
      <w:b/>
      <w:bCs/>
      <w:kern w:val="32"/>
      <w:sz w:val="48"/>
    </w:rPr>
  </w:style>
  <w:style w:type="paragraph" w:customStyle="1" w:styleId="Stile1">
    <w:name w:val="Stile1"/>
    <w:basedOn w:val="Titolo1"/>
    <w:link w:val="Stile1Carattere"/>
    <w:qFormat/>
    <w:rsid w:val="00550E38"/>
    <w:pPr>
      <w:spacing w:after="240" w:line="288" w:lineRule="auto"/>
      <w:ind w:right="0"/>
    </w:pPr>
    <w:rPr>
      <w:rFonts w:ascii="Century Gothic" w:hAnsi="Century Gothic"/>
      <w:b/>
      <w:bCs/>
      <w:kern w:val="32"/>
      <w:sz w:val="48"/>
      <w:szCs w:val="24"/>
    </w:rPr>
  </w:style>
  <w:style w:type="paragraph" w:styleId="Puntoelenco">
    <w:name w:val="List Bullet"/>
    <w:basedOn w:val="Normale"/>
    <w:rsid w:val="00550E38"/>
    <w:pPr>
      <w:numPr>
        <w:numId w:val="2"/>
      </w:numPr>
      <w:contextualSpacing/>
    </w:pPr>
  </w:style>
  <w:style w:type="paragraph" w:customStyle="1" w:styleId="Paragrafoelenco3">
    <w:name w:val="Paragrafo elenco3"/>
    <w:basedOn w:val="Normale"/>
    <w:uiPriority w:val="34"/>
    <w:qFormat/>
    <w:rsid w:val="00550E38"/>
    <w:pPr>
      <w:ind w:left="708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50E38"/>
  </w:style>
  <w:style w:type="paragraph" w:styleId="Rientrocorpodeltesto2">
    <w:name w:val="Body Text Indent 2"/>
    <w:basedOn w:val="Normale"/>
    <w:link w:val="Rientrocorpodeltesto2Carattere"/>
    <w:rsid w:val="00550E38"/>
    <w:pPr>
      <w:spacing w:after="120" w:line="480" w:lineRule="auto"/>
      <w:ind w:left="283"/>
    </w:pPr>
  </w:style>
  <w:style w:type="table" w:styleId="TabellaWeb2">
    <w:name w:val="Table Web 2"/>
    <w:basedOn w:val="Tabellanormale"/>
    <w:rsid w:val="009D766B"/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D766B"/>
    <w:pPr>
      <w:autoSpaceDE w:val="0"/>
      <w:autoSpaceDN w:val="0"/>
      <w:adjustRightInd w:val="0"/>
    </w:pPr>
    <w:rPr>
      <w:color w:val="000000"/>
    </w:rPr>
  </w:style>
  <w:style w:type="paragraph" w:customStyle="1" w:styleId="Corpodeltesto20">
    <w:name w:val="Corpo del testo2"/>
    <w:basedOn w:val="Normale"/>
    <w:rsid w:val="009D766B"/>
    <w:pPr>
      <w:spacing w:after="120"/>
    </w:pPr>
  </w:style>
  <w:style w:type="paragraph" w:customStyle="1" w:styleId="Corpodeltesto21">
    <w:name w:val="Corpo del testo 21"/>
    <w:basedOn w:val="Normale"/>
    <w:rsid w:val="009D766B"/>
    <w:pPr>
      <w:suppressAutoHyphens/>
      <w:spacing w:after="120" w:line="480" w:lineRule="auto"/>
    </w:pPr>
    <w:rPr>
      <w:lang w:eastAsia="ar-SA"/>
    </w:rPr>
  </w:style>
  <w:style w:type="character" w:customStyle="1" w:styleId="StileMessaggioDiPostaElettronica32">
    <w:name w:val="StileMessaggioDiPostaElettronica32"/>
    <w:semiHidden/>
    <w:rsid w:val="009D766B"/>
    <w:rPr>
      <w:rFonts w:ascii="Arial" w:hAnsi="Arial" w:cs="Arial"/>
      <w:color w:val="auto"/>
      <w:sz w:val="20"/>
      <w:szCs w:val="20"/>
    </w:rPr>
  </w:style>
  <w:style w:type="paragraph" w:customStyle="1" w:styleId="stile10">
    <w:name w:val="stile1"/>
    <w:basedOn w:val="Normale"/>
    <w:rsid w:val="009D766B"/>
    <w:pPr>
      <w:spacing w:before="100" w:beforeAutospacing="1" w:after="100" w:afterAutospacing="1"/>
    </w:pPr>
    <w:rPr>
      <w:color w:val="000000"/>
      <w:sz w:val="10"/>
      <w:szCs w:val="10"/>
    </w:rPr>
  </w:style>
  <w:style w:type="character" w:customStyle="1" w:styleId="stile20">
    <w:name w:val="stile2"/>
    <w:basedOn w:val="Carpredefinitoparagrafo"/>
    <w:rsid w:val="009D766B"/>
  </w:style>
  <w:style w:type="character" w:customStyle="1" w:styleId="stile5">
    <w:name w:val="stile5"/>
    <w:basedOn w:val="Carpredefinitoparagrafo"/>
    <w:rsid w:val="009D766B"/>
  </w:style>
  <w:style w:type="paragraph" w:customStyle="1" w:styleId="stile51">
    <w:name w:val="stile51"/>
    <w:basedOn w:val="Normale"/>
    <w:rsid w:val="009D766B"/>
    <w:pPr>
      <w:spacing w:before="100" w:beforeAutospacing="1" w:after="100" w:afterAutospacing="1"/>
    </w:pPr>
    <w:rPr>
      <w:color w:val="000000"/>
      <w:sz w:val="10"/>
      <w:szCs w:val="10"/>
    </w:rPr>
  </w:style>
  <w:style w:type="paragraph" w:customStyle="1" w:styleId="interno">
    <w:name w:val="interno"/>
    <w:basedOn w:val="Corpodeltesto20"/>
    <w:rsid w:val="009D766B"/>
    <w:pPr>
      <w:spacing w:after="0" w:line="360" w:lineRule="auto"/>
    </w:pPr>
    <w:rPr>
      <w:rFonts w:ascii="Comic Sans MS" w:hAnsi="Comic Sans MS"/>
    </w:rPr>
  </w:style>
  <w:style w:type="paragraph" w:customStyle="1" w:styleId="ecmsonormal">
    <w:name w:val="ec_msonormal"/>
    <w:basedOn w:val="Normale"/>
    <w:rsid w:val="009D766B"/>
    <w:pPr>
      <w:spacing w:after="324"/>
    </w:pPr>
  </w:style>
  <w:style w:type="character" w:customStyle="1" w:styleId="StileMessaggioDiPostaElettronica52">
    <w:name w:val="StileMessaggioDiPostaElettronica52"/>
    <w:semiHidden/>
    <w:rsid w:val="009D766B"/>
    <w:rPr>
      <w:rFonts w:ascii="Arial" w:hAnsi="Arial" w:cs="Arial"/>
      <w:color w:val="auto"/>
      <w:sz w:val="20"/>
      <w:szCs w:val="20"/>
    </w:rPr>
  </w:style>
  <w:style w:type="paragraph" w:customStyle="1" w:styleId="Stile">
    <w:name w:val="Stile"/>
    <w:basedOn w:val="Normale"/>
    <w:next w:val="Corpodeltesto20"/>
    <w:rsid w:val="009D766B"/>
    <w:pPr>
      <w:spacing w:after="120"/>
    </w:pPr>
  </w:style>
  <w:style w:type="character" w:customStyle="1" w:styleId="apple-converted-space">
    <w:name w:val="apple-converted-space"/>
    <w:basedOn w:val="Carpredefinitoparagrafo"/>
    <w:rsid w:val="009D766B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1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bapc24000a@pec.istruzione.it" TargetMode="External"/><Relationship Id="rId2" Type="http://schemas.openxmlformats.org/officeDocument/2006/relationships/hyperlink" Target="mailto:bapc24000a@istruzione.it" TargetMode="External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31CC-5541-4342-BFAB-6E1BA7E1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Polo Liceale “G. Galilei – M. Curie” - Circolare N. 24</vt:lpstr>
    </vt:vector>
  </TitlesOfParts>
  <Company>Comex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Polo Liceale “G. Galilei – M. Curie” - Circolare N. 24</dc:title>
  <dc:creator>Dirigente Scolastico Polo Liceale Monopoli - prof. Martino Cazzorla</dc:creator>
  <cp:lastModifiedBy>Utente115</cp:lastModifiedBy>
  <cp:revision>2</cp:revision>
  <cp:lastPrinted>2019-11-14T10:50:00Z</cp:lastPrinted>
  <dcterms:created xsi:type="dcterms:W3CDTF">2022-01-15T11:40:00Z</dcterms:created>
  <dcterms:modified xsi:type="dcterms:W3CDTF">2022-01-15T11:40:00Z</dcterms:modified>
</cp:coreProperties>
</file>