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626"/>
      </w:tblGrid>
      <w:tr w:rsidR="00652CFB" w:rsidRPr="004738A6" w14:paraId="7CD0948C" w14:textId="77777777" w:rsidTr="00633577">
        <w:trPr>
          <w:trHeight w:val="2811"/>
        </w:trPr>
        <w:tc>
          <w:tcPr>
            <w:tcW w:w="6228" w:type="dxa"/>
            <w:shd w:val="clear" w:color="auto" w:fill="auto"/>
          </w:tcPr>
          <w:p w14:paraId="27729C78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38A6">
              <w:rPr>
                <w:rFonts w:ascii="Arial" w:hAnsi="Arial" w:cs="Arial"/>
                <w:b/>
                <w:sz w:val="20"/>
                <w:szCs w:val="20"/>
                <w:u w:val="single"/>
              </w:rPr>
              <w:t>DA COMPILARE A CURA DELL’ISTITUZIONE SCOLASTICA</w:t>
            </w:r>
          </w:p>
          <w:p w14:paraId="72E97A89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</w:p>
          <w:p w14:paraId="020EDCE6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</w:rPr>
              <w:t>-   Denominazione della Scuola   -</w:t>
            </w:r>
          </w:p>
          <w:p w14:paraId="0F3D123D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</w:rPr>
              <w:t xml:space="preserve">                                                                                            </w:t>
            </w:r>
          </w:p>
          <w:p w14:paraId="34F167DC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</w:rPr>
              <w:t>_____________________________________________</w:t>
            </w:r>
          </w:p>
          <w:p w14:paraId="2C2A2828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</w:rPr>
            </w:pPr>
          </w:p>
          <w:p w14:paraId="68535A13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  <w:r w:rsidRPr="004738A6">
              <w:rPr>
                <w:rFonts w:ascii="Arial" w:hAnsi="Arial" w:cs="Arial"/>
                <w:b/>
              </w:rPr>
              <w:t>___________________________di</w:t>
            </w:r>
            <w:r w:rsidRPr="004738A6">
              <w:rPr>
                <w:rFonts w:ascii="Arial" w:hAnsi="Arial" w:cs="Arial"/>
              </w:rPr>
              <w:t xml:space="preserve"> </w:t>
            </w:r>
            <w:r w:rsidRPr="004738A6">
              <w:rPr>
                <w:rFonts w:ascii="Arial" w:hAnsi="Arial" w:cs="Arial"/>
                <w:b/>
              </w:rPr>
              <w:t>________________</w:t>
            </w:r>
          </w:p>
          <w:p w14:paraId="60B3790C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</w:p>
          <w:p w14:paraId="60379BA5" w14:textId="15DBE821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rial"/>
                <w:b/>
              </w:rPr>
            </w:pPr>
            <w:r w:rsidRPr="004738A6">
              <w:rPr>
                <w:rFonts w:ascii="Arial" w:hAnsi="Arial" w:cs="Arial"/>
                <w:b/>
              </w:rPr>
              <w:t xml:space="preserve">-   Estremi di acquisizione della </w:t>
            </w:r>
            <w:proofErr w:type="gramStart"/>
            <w:r>
              <w:rPr>
                <w:rFonts w:ascii="Arial" w:hAnsi="Arial" w:cs="Arial"/>
                <w:b/>
              </w:rPr>
              <w:t>Dichiarazione</w:t>
            </w:r>
            <w:r w:rsidRPr="004738A6">
              <w:rPr>
                <w:rFonts w:ascii="Arial" w:hAnsi="Arial" w:cs="Arial"/>
                <w:b/>
              </w:rPr>
              <w:t xml:space="preserve">  -</w:t>
            </w:r>
            <w:proofErr w:type="gramEnd"/>
          </w:p>
          <w:p w14:paraId="505B046C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C58A43" w14:textId="77777777" w:rsidR="00652CFB" w:rsidRPr="004738A6" w:rsidRDefault="00652CFB" w:rsidP="006335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</w:rPr>
            </w:pPr>
            <w:r w:rsidRPr="004738A6">
              <w:rPr>
                <w:rFonts w:ascii="Arial" w:hAnsi="Arial" w:cs="Arial"/>
                <w:b/>
              </w:rPr>
              <w:t>Prot. n.</w:t>
            </w:r>
            <w:r w:rsidRPr="004738A6">
              <w:rPr>
                <w:rFonts w:ascii="Arial" w:hAnsi="Arial" w:cs="Arial"/>
              </w:rPr>
              <w:t xml:space="preserve"> _________________ </w:t>
            </w:r>
            <w:r w:rsidRPr="004738A6">
              <w:rPr>
                <w:rFonts w:ascii="Arial" w:hAnsi="Arial" w:cs="Arial"/>
                <w:b/>
              </w:rPr>
              <w:t>del</w:t>
            </w:r>
            <w:r w:rsidRPr="004738A6">
              <w:rPr>
                <w:rFonts w:ascii="Arial" w:hAnsi="Arial" w:cs="Arial"/>
              </w:rPr>
              <w:t xml:space="preserve"> __________________</w:t>
            </w:r>
          </w:p>
        </w:tc>
        <w:tc>
          <w:tcPr>
            <w:tcW w:w="3626" w:type="dxa"/>
            <w:shd w:val="clear" w:color="auto" w:fill="auto"/>
          </w:tcPr>
          <w:p w14:paraId="0B55FCD1" w14:textId="77777777" w:rsidR="00652CFB" w:rsidRPr="004738A6" w:rsidRDefault="00652CFB" w:rsidP="00633577">
            <w:pPr>
              <w:rPr>
                <w:rFonts w:ascii="Tempus Sans ITC" w:hAnsi="Tempus Sans ITC"/>
                <w:b/>
                <w:bCs/>
              </w:rPr>
            </w:pPr>
          </w:p>
        </w:tc>
      </w:tr>
    </w:tbl>
    <w:p w14:paraId="233ADF13" w14:textId="77777777" w:rsidR="00275C55" w:rsidRDefault="00275C55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24"/>
          <w:szCs w:val="24"/>
        </w:rPr>
      </w:pPr>
    </w:p>
    <w:p w14:paraId="4267AB40" w14:textId="2E2F61AE" w:rsidR="00CC4D1F" w:rsidRDefault="00CC4D1F" w:rsidP="00181CA0">
      <w:pPr>
        <w:pStyle w:val="Paragrafoelenco"/>
        <w:autoSpaceDE w:val="0"/>
        <w:autoSpaceDN w:val="0"/>
        <w:spacing w:line="360" w:lineRule="auto"/>
        <w:ind w:hanging="360"/>
        <w:jc w:val="center"/>
        <w:rPr>
          <w:rFonts w:ascii="Times New Roman" w:hAnsi="Times New Roman"/>
          <w:b/>
          <w:caps/>
          <w:sz w:val="24"/>
          <w:szCs w:val="24"/>
          <w:lang w:eastAsia="it-IT"/>
        </w:rPr>
      </w:pPr>
      <w:r w:rsidRPr="00CC4D1F">
        <w:rPr>
          <w:rFonts w:ascii="Times New Roman" w:hAnsi="Times New Roman"/>
          <w:b/>
          <w:caps/>
          <w:sz w:val="24"/>
          <w:szCs w:val="24"/>
        </w:rPr>
        <w:t xml:space="preserve">Autodichiarazione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percorso di specializzazione </w:t>
      </w:r>
      <w:r w:rsidR="00446C30">
        <w:rPr>
          <w:rFonts w:ascii="Times New Roman" w:hAnsi="Times New Roman"/>
          <w:b/>
          <w:caps/>
          <w:sz w:val="24"/>
          <w:szCs w:val="24"/>
          <w:lang w:eastAsia="it-IT"/>
        </w:rPr>
        <w:t>tfa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sostegno </w:t>
      </w:r>
    </w:p>
    <w:p w14:paraId="09C6C6D7" w14:textId="306503DE" w:rsidR="00CC4D1F" w:rsidRDefault="00CC4D1F" w:rsidP="00181CA0">
      <w:pPr>
        <w:pStyle w:val="Paragrafoelenco"/>
        <w:autoSpaceDE w:val="0"/>
        <w:autoSpaceDN w:val="0"/>
        <w:spacing w:line="360" w:lineRule="auto"/>
        <w:ind w:hanging="360"/>
        <w:jc w:val="center"/>
        <w:rPr>
          <w:rFonts w:ascii="Times New Roman" w:hAnsi="Times New Roman"/>
          <w:b/>
          <w:caps/>
          <w:sz w:val="24"/>
          <w:szCs w:val="24"/>
          <w:lang w:eastAsia="it-IT"/>
        </w:rPr>
      </w:pP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ANNO </w:t>
      </w:r>
      <w:r w:rsidR="00446C30">
        <w:rPr>
          <w:rFonts w:ascii="Times New Roman" w:hAnsi="Times New Roman"/>
          <w:b/>
          <w:caps/>
          <w:sz w:val="24"/>
          <w:szCs w:val="24"/>
          <w:lang w:eastAsia="it-IT"/>
        </w:rPr>
        <w:t>accademico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BC484C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181CA0">
        <w:rPr>
          <w:rFonts w:ascii="Times New Roman" w:hAnsi="Times New Roman"/>
          <w:b/>
          <w:caps/>
          <w:sz w:val="24"/>
          <w:szCs w:val="24"/>
          <w:lang w:eastAsia="it-IT"/>
        </w:rPr>
        <w:t>1</w:t>
      </w:r>
      <w:r w:rsidRPr="00CC4D1F">
        <w:rPr>
          <w:rFonts w:ascii="Times New Roman" w:hAnsi="Times New Roman"/>
          <w:b/>
          <w:caps/>
          <w:sz w:val="24"/>
          <w:szCs w:val="24"/>
          <w:lang w:eastAsia="it-IT"/>
        </w:rPr>
        <w:t>/</w:t>
      </w:r>
      <w:r>
        <w:rPr>
          <w:rFonts w:ascii="Times New Roman" w:hAnsi="Times New Roman"/>
          <w:b/>
          <w:caps/>
          <w:sz w:val="24"/>
          <w:szCs w:val="24"/>
          <w:lang w:eastAsia="it-IT"/>
        </w:rPr>
        <w:t>20</w:t>
      </w:r>
      <w:r w:rsidR="00031EAB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181CA0">
        <w:rPr>
          <w:rFonts w:ascii="Times New Roman" w:hAnsi="Times New Roman"/>
          <w:b/>
          <w:caps/>
          <w:sz w:val="24"/>
          <w:szCs w:val="24"/>
          <w:lang w:eastAsia="it-IT"/>
        </w:rPr>
        <w:t>2</w:t>
      </w:r>
      <w:r w:rsidR="00652CFB">
        <w:rPr>
          <w:rFonts w:ascii="Times New Roman" w:hAnsi="Times New Roman"/>
          <w:b/>
          <w:caps/>
          <w:sz w:val="24"/>
          <w:szCs w:val="24"/>
          <w:lang w:eastAsia="it-IT"/>
        </w:rPr>
        <w:t xml:space="preserve"> </w:t>
      </w:r>
    </w:p>
    <w:p w14:paraId="2E52393C" w14:textId="217C7096" w:rsidR="00652CFB" w:rsidRPr="00652CFB" w:rsidRDefault="00652CFB" w:rsidP="00181CA0">
      <w:pPr>
        <w:pStyle w:val="Paragrafoelenco"/>
        <w:autoSpaceDE w:val="0"/>
        <w:autoSpaceDN w:val="0"/>
        <w:spacing w:line="360" w:lineRule="auto"/>
        <w:ind w:hanging="360"/>
        <w:jc w:val="center"/>
        <w:rPr>
          <w:rFonts w:ascii="Times New Roman" w:hAnsi="Times New Roman"/>
          <w:bCs/>
          <w:i/>
          <w:iCs/>
          <w:caps/>
          <w:sz w:val="24"/>
          <w:szCs w:val="24"/>
        </w:rPr>
      </w:pPr>
      <w:r w:rsidRPr="00652CFB">
        <w:rPr>
          <w:rFonts w:ascii="Times New Roman" w:hAnsi="Times New Roman"/>
          <w:bCs/>
          <w:i/>
          <w:iCs/>
          <w:sz w:val="24"/>
          <w:szCs w:val="24"/>
          <w:lang w:eastAsia="it-IT"/>
        </w:rPr>
        <w:t>(da inoltrare per il tramite della scuola di servizio)</w:t>
      </w:r>
    </w:p>
    <w:p w14:paraId="152A021E" w14:textId="77777777" w:rsidR="00FB38A7" w:rsidRPr="00FB38A7" w:rsidRDefault="00FB38A7" w:rsidP="00FB38A7">
      <w:pPr>
        <w:pStyle w:val="Corpodeltesto"/>
        <w:jc w:val="center"/>
        <w:rPr>
          <w:rFonts w:ascii="Times New Roman" w:eastAsia="Times New Roman" w:hAnsi="Times New Roman"/>
          <w:b/>
          <w:color w:val="231F20"/>
          <w:sz w:val="16"/>
          <w:szCs w:val="16"/>
        </w:rPr>
      </w:pP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2414"/>
        <w:gridCol w:w="7441"/>
      </w:tblGrid>
      <w:tr w:rsidR="007E7E9E" w14:paraId="50E6FE73" w14:textId="77777777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14:paraId="079FE6C2" w14:textId="77777777" w:rsidR="007E7E9E" w:rsidRDefault="007E7E9E" w:rsidP="00652CFB">
            <w:pPr>
              <w:spacing w:line="360" w:lineRule="auto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441" w:type="dxa"/>
            <w:tcBorders>
              <w:bottom w:val="single" w:sz="4" w:space="0" w:color="000000"/>
            </w:tcBorders>
            <w:shd w:val="clear" w:color="auto" w:fill="FFFFFF"/>
          </w:tcPr>
          <w:p w14:paraId="1C645A40" w14:textId="77777777" w:rsidR="007E7E9E" w:rsidRDefault="007E7E9E" w:rsidP="00652CFB">
            <w:pPr>
              <w:snapToGrid w:val="0"/>
              <w:spacing w:before="120" w:line="360" w:lineRule="auto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7E7E9E" w14:paraId="314AAFE6" w14:textId="77777777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14:paraId="48BC5A44" w14:textId="77777777" w:rsidR="007E7E9E" w:rsidRDefault="007E7E9E" w:rsidP="00652CFB">
            <w:pPr>
              <w:spacing w:before="120" w:line="360" w:lineRule="auto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Nato/a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CDFD065" w14:textId="77777777" w:rsidR="007E7E9E" w:rsidRDefault="007E7E9E" w:rsidP="00652CFB">
            <w:pPr>
              <w:spacing w:before="120" w:line="360" w:lineRule="auto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14:paraId="417E83DA" w14:textId="77777777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14:paraId="194AD21D" w14:textId="77777777" w:rsidR="007E7E9E" w:rsidRDefault="007E7E9E" w:rsidP="00652CFB">
            <w:pPr>
              <w:spacing w:before="120" w:line="360" w:lineRule="auto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666B67EB" w14:textId="77777777" w:rsidR="007E7E9E" w:rsidRDefault="007E7E9E" w:rsidP="00652CFB">
            <w:pPr>
              <w:snapToGrid w:val="0"/>
              <w:spacing w:before="120" w:line="360" w:lineRule="auto"/>
              <w:rPr>
                <w:rFonts w:ascii="Times New Roman" w:hAnsi="Times New Roman"/>
                <w:szCs w:val="23"/>
              </w:rPr>
            </w:pPr>
          </w:p>
        </w:tc>
      </w:tr>
      <w:tr w:rsidR="007E7E9E" w14:paraId="2799CD57" w14:textId="77777777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14:paraId="2D952819" w14:textId="77777777" w:rsidR="007E7E9E" w:rsidRDefault="007E7E9E" w:rsidP="00652CFB">
            <w:pPr>
              <w:spacing w:before="120" w:line="360" w:lineRule="auto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E30221F" w14:textId="77777777" w:rsidR="007E7E9E" w:rsidRDefault="007E7E9E" w:rsidP="00652CFB">
            <w:pPr>
              <w:spacing w:before="120" w:line="360" w:lineRule="auto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7E7E9E" w14:paraId="706B9945" w14:textId="77777777" w:rsidTr="0052052C">
        <w:trPr>
          <w:trHeight w:val="454"/>
        </w:trPr>
        <w:tc>
          <w:tcPr>
            <w:tcW w:w="2414" w:type="dxa"/>
            <w:shd w:val="clear" w:color="auto" w:fill="FFFFFF"/>
            <w:vAlign w:val="bottom"/>
          </w:tcPr>
          <w:p w14:paraId="5267406C" w14:textId="77777777" w:rsidR="007E7E9E" w:rsidRDefault="007E7E9E" w:rsidP="00652CFB">
            <w:pPr>
              <w:spacing w:before="120" w:line="360" w:lineRule="auto"/>
              <w:jc w:val="both"/>
              <w:rPr>
                <w:rFonts w:ascii="Times New Roman" w:hAnsi="Times New Roman"/>
                <w:szCs w:val="23"/>
              </w:rPr>
            </w:pPr>
            <w:r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E1F4374" w14:textId="77777777" w:rsidR="007E7E9E" w:rsidRDefault="007E7E9E" w:rsidP="00652CFB">
            <w:pPr>
              <w:spacing w:before="120" w:line="360" w:lineRule="auto"/>
            </w:pPr>
            <w:r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</w:tbl>
    <w:p w14:paraId="6AE3EDFD" w14:textId="686025C7" w:rsidR="0073632F" w:rsidRDefault="007D7E48" w:rsidP="0073632F">
      <w:pPr>
        <w:spacing w:before="240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ORDINE DI </w:t>
      </w:r>
      <w:proofErr w:type="gramStart"/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SCUOLA</w:t>
      </w:r>
      <w:r w:rsidR="00960A8C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_</w:t>
      </w:r>
      <w:proofErr w:type="gramEnd"/>
      <w:r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_____________________________________________________________</w:t>
      </w:r>
    </w:p>
    <w:p w14:paraId="196B6007" w14:textId="77777777" w:rsidR="007D7E48" w:rsidRDefault="007D7E48" w:rsidP="0073632F">
      <w:pPr>
        <w:spacing w:before="240"/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</w:pPr>
    </w:p>
    <w:p w14:paraId="452E01EA" w14:textId="77777777" w:rsidR="0052052C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31F20"/>
          <w:sz w:val="28"/>
          <w:szCs w:val="28"/>
        </w:rPr>
        <w:t>DICHIARA</w:t>
      </w:r>
    </w:p>
    <w:p w14:paraId="110C435B" w14:textId="77777777" w:rsid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8"/>
          <w:szCs w:val="28"/>
        </w:rPr>
      </w:pPr>
    </w:p>
    <w:p w14:paraId="1AD1669F" w14:textId="11CD315B" w:rsidR="007D7E48" w:rsidRDefault="00CC4D1F" w:rsidP="00652CF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C4D1F">
        <w:rPr>
          <w:rFonts w:ascii="Times New Roman" w:hAnsi="Times New Roman"/>
          <w:sz w:val="24"/>
          <w:szCs w:val="24"/>
        </w:rPr>
        <w:t>sotto la propria personale responsabil</w:t>
      </w:r>
      <w:r>
        <w:rPr>
          <w:rFonts w:ascii="Times New Roman" w:hAnsi="Times New Roman"/>
          <w:sz w:val="24"/>
          <w:szCs w:val="24"/>
        </w:rPr>
        <w:t>ità, consapevole delle sanzioni</w:t>
      </w:r>
      <w:r w:rsidRPr="00CC4D1F">
        <w:rPr>
          <w:rFonts w:ascii="Times New Roman" w:hAnsi="Times New Roman"/>
          <w:sz w:val="24"/>
          <w:szCs w:val="24"/>
        </w:rPr>
        <w:t xml:space="preserve"> penali in caso di dichiarazioni non veritiere o produzione di atti falsi, richiamate dall’art. 76 del D.P.R. 445/2000, </w:t>
      </w:r>
      <w:r w:rsidR="00446C30">
        <w:rPr>
          <w:rFonts w:ascii="Times New Roman" w:hAnsi="Times New Roman"/>
          <w:sz w:val="24"/>
          <w:szCs w:val="24"/>
        </w:rPr>
        <w:t xml:space="preserve">di </w:t>
      </w:r>
      <w:r w:rsidR="00446C30" w:rsidRPr="007D7E48">
        <w:rPr>
          <w:rFonts w:ascii="Times New Roman" w:hAnsi="Times New Roman"/>
          <w:b/>
          <w:bCs/>
          <w:sz w:val="24"/>
          <w:szCs w:val="24"/>
          <w:u w:val="single"/>
        </w:rPr>
        <w:t>aver iniziato la frequenza al corso</w:t>
      </w:r>
      <w:r w:rsidR="00446C30">
        <w:rPr>
          <w:rFonts w:ascii="Times New Roman" w:hAnsi="Times New Roman"/>
          <w:sz w:val="24"/>
          <w:szCs w:val="24"/>
        </w:rPr>
        <w:t xml:space="preserve"> di specializzazione per il conseguimento del titolo di sostegno agli alunni con disabilit</w:t>
      </w:r>
      <w:r w:rsidR="00960A8C">
        <w:rPr>
          <w:rFonts w:ascii="Times New Roman" w:hAnsi="Times New Roman"/>
          <w:sz w:val="24"/>
          <w:szCs w:val="24"/>
        </w:rPr>
        <w:t>à (</w:t>
      </w:r>
      <w:r w:rsidR="00446C30">
        <w:rPr>
          <w:rFonts w:ascii="Times New Roman" w:hAnsi="Times New Roman"/>
          <w:sz w:val="24"/>
          <w:szCs w:val="24"/>
        </w:rPr>
        <w:t>TFA</w:t>
      </w:r>
      <w:proofErr w:type="gramStart"/>
      <w:r w:rsidR="00960A8C">
        <w:rPr>
          <w:rFonts w:ascii="Times New Roman" w:hAnsi="Times New Roman"/>
          <w:sz w:val="24"/>
          <w:szCs w:val="24"/>
        </w:rPr>
        <w:t>)..</w:t>
      </w:r>
      <w:proofErr w:type="gramEnd"/>
      <w:r w:rsidR="00446C30">
        <w:rPr>
          <w:rFonts w:ascii="Times New Roman" w:hAnsi="Times New Roman"/>
          <w:sz w:val="24"/>
          <w:szCs w:val="24"/>
        </w:rPr>
        <w:t xml:space="preserve">…….. </w:t>
      </w:r>
      <w:r w:rsidR="00446C30" w:rsidRPr="00181CA0">
        <w:rPr>
          <w:rFonts w:ascii="Times New Roman" w:hAnsi="Times New Roman"/>
          <w:i/>
          <w:iCs/>
          <w:sz w:val="24"/>
          <w:szCs w:val="24"/>
        </w:rPr>
        <w:t>(indicare il ciclo)</w:t>
      </w:r>
      <w:r w:rsidR="00446C30">
        <w:rPr>
          <w:rFonts w:ascii="Times New Roman" w:hAnsi="Times New Roman"/>
          <w:sz w:val="24"/>
          <w:szCs w:val="24"/>
        </w:rPr>
        <w:t xml:space="preserve"> previsto dal DM n, …</w:t>
      </w:r>
      <w:proofErr w:type="gramStart"/>
      <w:r w:rsidR="00960A8C">
        <w:rPr>
          <w:rFonts w:ascii="Times New Roman" w:hAnsi="Times New Roman"/>
          <w:sz w:val="24"/>
          <w:szCs w:val="24"/>
        </w:rPr>
        <w:t>…….</w:t>
      </w:r>
      <w:proofErr w:type="gramEnd"/>
      <w:r w:rsidR="00446C30">
        <w:rPr>
          <w:rFonts w:ascii="Times New Roman" w:hAnsi="Times New Roman"/>
          <w:sz w:val="24"/>
          <w:szCs w:val="24"/>
        </w:rPr>
        <w:t xml:space="preserve">……. </w:t>
      </w:r>
      <w:r w:rsidR="007D7E48">
        <w:rPr>
          <w:rFonts w:ascii="Times New Roman" w:hAnsi="Times New Roman"/>
          <w:sz w:val="24"/>
          <w:szCs w:val="24"/>
        </w:rPr>
        <w:t>d</w:t>
      </w:r>
      <w:r w:rsidR="00446C30">
        <w:rPr>
          <w:rFonts w:ascii="Times New Roman" w:hAnsi="Times New Roman"/>
          <w:sz w:val="24"/>
          <w:szCs w:val="24"/>
        </w:rPr>
        <w:t>el …</w:t>
      </w:r>
      <w:proofErr w:type="gramStart"/>
      <w:r w:rsidR="00446C30">
        <w:rPr>
          <w:rFonts w:ascii="Times New Roman" w:hAnsi="Times New Roman"/>
          <w:sz w:val="24"/>
          <w:szCs w:val="24"/>
        </w:rPr>
        <w:t>…</w:t>
      </w:r>
      <w:r w:rsidR="00960A8C">
        <w:rPr>
          <w:rFonts w:ascii="Times New Roman" w:hAnsi="Times New Roman"/>
          <w:sz w:val="24"/>
          <w:szCs w:val="24"/>
        </w:rPr>
        <w:t>….</w:t>
      </w:r>
      <w:proofErr w:type="gramEnd"/>
      <w:r w:rsidR="00960A8C">
        <w:rPr>
          <w:rFonts w:ascii="Times New Roman" w:hAnsi="Times New Roman"/>
          <w:sz w:val="24"/>
          <w:szCs w:val="24"/>
        </w:rPr>
        <w:t>…….</w:t>
      </w:r>
      <w:r w:rsidR="00446C30">
        <w:rPr>
          <w:rFonts w:ascii="Times New Roman" w:hAnsi="Times New Roman"/>
          <w:sz w:val="24"/>
          <w:szCs w:val="24"/>
        </w:rPr>
        <w:t>……….</w:t>
      </w:r>
      <w:r w:rsidR="007D7E48">
        <w:rPr>
          <w:rFonts w:ascii="Times New Roman" w:hAnsi="Times New Roman"/>
          <w:sz w:val="24"/>
          <w:szCs w:val="24"/>
        </w:rPr>
        <w:t>.</w:t>
      </w:r>
    </w:p>
    <w:p w14:paraId="7DDEDEF3" w14:textId="1A236B59" w:rsidR="00446C30" w:rsidRPr="00181CA0" w:rsidRDefault="00446C30" w:rsidP="00652CFB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81CA0">
        <w:rPr>
          <w:rFonts w:ascii="Times New Roman" w:hAnsi="Times New Roman"/>
          <w:sz w:val="24"/>
          <w:szCs w:val="24"/>
        </w:rPr>
        <w:t xml:space="preserve">La frequenza del corso è iniziata in data ……………. </w:t>
      </w:r>
      <w:r w:rsidR="007D7E48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resso l’università …………………………………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="007D7E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D7E48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 xml:space="preserve"> terminerà</w:t>
      </w:r>
      <w:proofErr w:type="gramEnd"/>
      <w:r>
        <w:rPr>
          <w:rFonts w:ascii="Times New Roman" w:hAnsi="Times New Roman"/>
          <w:sz w:val="24"/>
          <w:szCs w:val="24"/>
        </w:rPr>
        <w:t xml:space="preserve"> ………………………..</w:t>
      </w:r>
      <w:r w:rsidR="00181CA0">
        <w:rPr>
          <w:rFonts w:ascii="Times New Roman" w:hAnsi="Times New Roman"/>
          <w:sz w:val="24"/>
          <w:szCs w:val="24"/>
        </w:rPr>
        <w:t xml:space="preserve"> </w:t>
      </w:r>
      <w:r w:rsidR="00181CA0" w:rsidRPr="00181CA0">
        <w:rPr>
          <w:rFonts w:ascii="Times New Roman" w:hAnsi="Times New Roman"/>
          <w:i/>
          <w:iCs/>
          <w:sz w:val="24"/>
          <w:szCs w:val="24"/>
        </w:rPr>
        <w:t>(indicare la data presumibile per il conseguimento del titolo)</w:t>
      </w:r>
      <w:r w:rsidR="007D7E48">
        <w:rPr>
          <w:rFonts w:ascii="Times New Roman" w:hAnsi="Times New Roman"/>
          <w:i/>
          <w:iCs/>
          <w:sz w:val="24"/>
          <w:szCs w:val="24"/>
        </w:rPr>
        <w:t>.</w:t>
      </w:r>
    </w:p>
    <w:p w14:paraId="4FE804EB" w14:textId="77777777" w:rsidR="00446C30" w:rsidRDefault="00446C30" w:rsidP="00CC4D1F">
      <w:pPr>
        <w:jc w:val="both"/>
        <w:rPr>
          <w:rFonts w:ascii="Times New Roman" w:hAnsi="Times New Roman"/>
          <w:sz w:val="24"/>
          <w:szCs w:val="24"/>
        </w:rPr>
      </w:pPr>
    </w:p>
    <w:p w14:paraId="21042684" w14:textId="77777777" w:rsidR="00CC4D1F" w:rsidRPr="00CC4D1F" w:rsidRDefault="00CC4D1F">
      <w:pPr>
        <w:jc w:val="center"/>
        <w:rPr>
          <w:rFonts w:ascii="Times New Roman" w:eastAsia="Times New Roman" w:hAnsi="Times New Roman"/>
          <w:b/>
          <w:bCs/>
          <w:color w:val="231F20"/>
          <w:sz w:val="24"/>
          <w:szCs w:val="24"/>
        </w:rPr>
      </w:pPr>
    </w:p>
    <w:p w14:paraId="3746532C" w14:textId="77777777"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14:paraId="1FF181D3" w14:textId="77777777"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>Data ………………………………….</w:t>
      </w:r>
    </w:p>
    <w:p w14:paraId="0F0E3008" w14:textId="77777777"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</w:p>
    <w:p w14:paraId="2E55551C" w14:textId="77777777"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…………………………………………..</w:t>
      </w:r>
    </w:p>
    <w:p w14:paraId="1AAEE179" w14:textId="77777777" w:rsidR="00151B50" w:rsidRPr="00CC4D1F" w:rsidRDefault="00151B50" w:rsidP="00151B50">
      <w:pPr>
        <w:jc w:val="both"/>
        <w:rPr>
          <w:rFonts w:ascii="Times New Roman" w:eastAsia="Times New Roman" w:hAnsi="Times New Roman"/>
          <w:bCs/>
          <w:color w:val="231F20"/>
          <w:sz w:val="24"/>
          <w:szCs w:val="24"/>
        </w:rPr>
      </w:pP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</w:r>
      <w:r w:rsidRPr="00CC4D1F">
        <w:rPr>
          <w:rFonts w:ascii="Times New Roman" w:eastAsia="Times New Roman" w:hAnsi="Times New Roman"/>
          <w:bCs/>
          <w:color w:val="231F20"/>
          <w:sz w:val="24"/>
          <w:szCs w:val="24"/>
        </w:rPr>
        <w:tab/>
        <w:t>Firma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32"/>
      </w:tblGrid>
      <w:tr w:rsidR="00E545A0" w14:paraId="7C092810" w14:textId="77777777" w:rsidTr="00583EEC">
        <w:tc>
          <w:tcPr>
            <w:tcW w:w="4932" w:type="dxa"/>
            <w:shd w:val="clear" w:color="auto" w:fill="auto"/>
          </w:tcPr>
          <w:p w14:paraId="420CB1AE" w14:textId="77777777" w:rsidR="00E545A0" w:rsidRDefault="00E545A0">
            <w:pPr>
              <w:snapToGrid w:val="0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0652F570" w14:textId="77777777" w:rsidR="00101F41" w:rsidRDefault="00101F41">
      <w:pPr>
        <w:rPr>
          <w:rFonts w:ascii="Times New Roman" w:hAnsi="Times New Roman"/>
          <w:i/>
          <w:sz w:val="24"/>
          <w:szCs w:val="20"/>
        </w:rPr>
      </w:pPr>
    </w:p>
    <w:sectPr w:rsidR="00101F41" w:rsidSect="00652CFB">
      <w:headerReference w:type="default" r:id="rId8"/>
      <w:footerReference w:type="default" r:id="rId9"/>
      <w:pgSz w:w="11906" w:h="16838"/>
      <w:pgMar w:top="568" w:right="1021" w:bottom="851" w:left="1021" w:header="709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1C11B" w14:textId="77777777" w:rsidR="002B4E29" w:rsidRDefault="002B4E29">
      <w:r>
        <w:separator/>
      </w:r>
    </w:p>
  </w:endnote>
  <w:endnote w:type="continuationSeparator" w:id="0">
    <w:p w14:paraId="27599A89" w14:textId="77777777" w:rsidR="002B4E29" w:rsidRDefault="002B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0D917" w14:textId="77777777" w:rsidR="0052052C" w:rsidRDefault="0052052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52BA8" w14:textId="77777777" w:rsidR="002B4E29" w:rsidRDefault="002B4E29">
      <w:r>
        <w:separator/>
      </w:r>
    </w:p>
  </w:footnote>
  <w:footnote w:type="continuationSeparator" w:id="0">
    <w:p w14:paraId="6809CC34" w14:textId="77777777" w:rsidR="002B4E29" w:rsidRDefault="002B4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619F13" w14:textId="77777777" w:rsidR="0052052C" w:rsidRDefault="0052052C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5144E6"/>
    <w:multiLevelType w:val="hybridMultilevel"/>
    <w:tmpl w:val="DAF6B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2104D"/>
    <w:multiLevelType w:val="hybridMultilevel"/>
    <w:tmpl w:val="81DC6C6C"/>
    <w:lvl w:ilvl="0" w:tplc="61C422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80B18"/>
    <w:multiLevelType w:val="hybridMultilevel"/>
    <w:tmpl w:val="D4D0EE62"/>
    <w:lvl w:ilvl="0" w:tplc="076AD4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E5C81"/>
    <w:multiLevelType w:val="hybridMultilevel"/>
    <w:tmpl w:val="8DC08B0A"/>
    <w:lvl w:ilvl="0" w:tplc="DA7424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7773B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2F"/>
    <w:rsid w:val="00031EAB"/>
    <w:rsid w:val="000B05E8"/>
    <w:rsid w:val="000E09CA"/>
    <w:rsid w:val="00101F41"/>
    <w:rsid w:val="00137120"/>
    <w:rsid w:val="00147934"/>
    <w:rsid w:val="00151B50"/>
    <w:rsid w:val="0016342C"/>
    <w:rsid w:val="00181CA0"/>
    <w:rsid w:val="001B534D"/>
    <w:rsid w:val="00275C55"/>
    <w:rsid w:val="002B2621"/>
    <w:rsid w:val="002B4E29"/>
    <w:rsid w:val="002D33DF"/>
    <w:rsid w:val="00377FD2"/>
    <w:rsid w:val="0038732A"/>
    <w:rsid w:val="003A7405"/>
    <w:rsid w:val="003B4810"/>
    <w:rsid w:val="004417DD"/>
    <w:rsid w:val="004448CE"/>
    <w:rsid w:val="00446C30"/>
    <w:rsid w:val="0046089F"/>
    <w:rsid w:val="00481AC7"/>
    <w:rsid w:val="00491AED"/>
    <w:rsid w:val="0049329F"/>
    <w:rsid w:val="004D1E78"/>
    <w:rsid w:val="004E5F59"/>
    <w:rsid w:val="0052052C"/>
    <w:rsid w:val="00583EE0"/>
    <w:rsid w:val="00583EEC"/>
    <w:rsid w:val="005A16A9"/>
    <w:rsid w:val="005C527E"/>
    <w:rsid w:val="00652CFB"/>
    <w:rsid w:val="006A159C"/>
    <w:rsid w:val="006D4AF8"/>
    <w:rsid w:val="00734E09"/>
    <w:rsid w:val="0073632F"/>
    <w:rsid w:val="00745840"/>
    <w:rsid w:val="00767DD5"/>
    <w:rsid w:val="007D7E48"/>
    <w:rsid w:val="007E7E9E"/>
    <w:rsid w:val="007F614D"/>
    <w:rsid w:val="008C5978"/>
    <w:rsid w:val="008E10AE"/>
    <w:rsid w:val="008E27FD"/>
    <w:rsid w:val="0090223B"/>
    <w:rsid w:val="0091375E"/>
    <w:rsid w:val="009263FA"/>
    <w:rsid w:val="00960A8C"/>
    <w:rsid w:val="00A50FA7"/>
    <w:rsid w:val="00AA56BF"/>
    <w:rsid w:val="00AC0874"/>
    <w:rsid w:val="00B9613C"/>
    <w:rsid w:val="00BA1EC2"/>
    <w:rsid w:val="00BC484C"/>
    <w:rsid w:val="00C11ED8"/>
    <w:rsid w:val="00C36582"/>
    <w:rsid w:val="00CC4D1F"/>
    <w:rsid w:val="00D00A1D"/>
    <w:rsid w:val="00D617B1"/>
    <w:rsid w:val="00D86667"/>
    <w:rsid w:val="00DE7147"/>
    <w:rsid w:val="00DF5241"/>
    <w:rsid w:val="00E01763"/>
    <w:rsid w:val="00E07A30"/>
    <w:rsid w:val="00E24588"/>
    <w:rsid w:val="00E42AE3"/>
    <w:rsid w:val="00E45072"/>
    <w:rsid w:val="00E545A0"/>
    <w:rsid w:val="00E62778"/>
    <w:rsid w:val="00E9574D"/>
    <w:rsid w:val="00ED7EE1"/>
    <w:rsid w:val="00EE1501"/>
    <w:rsid w:val="00F0359C"/>
    <w:rsid w:val="00F10826"/>
    <w:rsid w:val="00F37CD4"/>
    <w:rsid w:val="00F4551F"/>
    <w:rsid w:val="00FB38A7"/>
    <w:rsid w:val="00FB6683"/>
    <w:rsid w:val="00FD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CEC1BE"/>
  <w15:chartTrackingRefBased/>
  <w15:docId w15:val="{3F577D93-115E-4D4C-8F90-01683BF64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1">
    <w:name w:val="Car. predefinito paragrafo1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RientrocorpodeltestoCarattere">
    <w:name w:val="Rientro corpo del testo Carattere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Carpredefinitoparagrafo1"/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customStyle="1" w:styleId="TestonotadichiusuraCarattere">
    <w:name w:val="Testo nota di chiusura Carattere"/>
  </w:style>
  <w:style w:type="character" w:customStyle="1" w:styleId="Rimandonotadichiusura1">
    <w:name w:val="Rimando nota di chiusura1"/>
    <w:rPr>
      <w:vertAlign w:val="superscript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character" w:customStyle="1" w:styleId="Caratterenotadichiusura">
    <w:name w:val="Carattere nota di chiusura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estonotaapidipagina1">
    <w:name w:val="Testo nota a piè di pagina1"/>
    <w:basedOn w:val="Normale"/>
    <w:rPr>
      <w:sz w:val="20"/>
      <w:szCs w:val="20"/>
    </w:rPr>
  </w:style>
  <w:style w:type="paragraph" w:customStyle="1" w:styleId="NormaleWeb1">
    <w:name w:val="Normale (Web)1"/>
    <w:basedOn w:val="Normale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Testonormale1">
    <w:name w:val="Testo normale1"/>
    <w:basedOn w:val="Normale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Testonotadichiusura1">
    <w:name w:val="Testo nota di chiusura1"/>
    <w:basedOn w:val="Normale"/>
    <w:rPr>
      <w:sz w:val="20"/>
      <w:szCs w:val="20"/>
    </w:rPr>
  </w:style>
  <w:style w:type="paragraph" w:customStyle="1" w:styleId="Testofumetto1">
    <w:name w:val="Testo fumetto1"/>
    <w:basedOn w:val="Normale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36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101F41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101F41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testo">
    <w:name w:val="testo"/>
    <w:basedOn w:val="Normale"/>
    <w:rsid w:val="00F10826"/>
    <w:pPr>
      <w:suppressAutoHyphens w:val="0"/>
      <w:overflowPunct w:val="0"/>
      <w:autoSpaceDE w:val="0"/>
      <w:autoSpaceDN w:val="0"/>
      <w:adjustRightInd w:val="0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a">
    <w:basedOn w:val="Normale"/>
    <w:next w:val="Corpodeltesto"/>
    <w:rsid w:val="003A7405"/>
    <w:pPr>
      <w:spacing w:after="120"/>
    </w:pPr>
  </w:style>
  <w:style w:type="paragraph" w:styleId="Paragrafoelenco">
    <w:name w:val="List Paragraph"/>
    <w:basedOn w:val="Normale"/>
    <w:uiPriority w:val="34"/>
    <w:qFormat/>
    <w:rsid w:val="00CC4D1F"/>
    <w:pPr>
      <w:suppressAutoHyphens w:val="0"/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5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85533-E643-1E4B-91E0-5585EF8AD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</dc:creator>
  <cp:keywords/>
  <cp:lastModifiedBy>Cimino Diana</cp:lastModifiedBy>
  <cp:revision>3</cp:revision>
  <cp:lastPrinted>2021-12-06T09:04:00Z</cp:lastPrinted>
  <dcterms:created xsi:type="dcterms:W3CDTF">2021-12-06T09:04:00Z</dcterms:created>
  <dcterms:modified xsi:type="dcterms:W3CDTF">2021-12-10T09:41:00Z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