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F9A9E" w14:textId="77777777" w:rsidR="004B2D87" w:rsidRDefault="004B2D87" w:rsidP="004B2D87">
      <w:pPr>
        <w:pStyle w:val="LO-Normal"/>
        <w:spacing w:after="0" w:line="240" w:lineRule="auto"/>
        <w:jc w:val="both"/>
        <w:rPr>
          <w:rFonts w:ascii="Times New Roman" w:hAnsi="Times New Roman"/>
          <w:lang w:eastAsia="it-IT"/>
        </w:rPr>
      </w:pPr>
    </w:p>
    <w:p w14:paraId="3630CAAF" w14:textId="7574F134" w:rsidR="00FD1486" w:rsidRDefault="00FD1486" w:rsidP="00FD1486">
      <w:pPr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t>PROGRAMMA BIF&amp;ST-SCUOLE</w:t>
      </w:r>
      <w:r>
        <w:rPr>
          <w:rFonts w:ascii="Arial" w:hAnsi="Arial"/>
          <w:b/>
          <w:sz w:val="22"/>
          <w:u w:val="single"/>
        </w:rPr>
        <w:t xml:space="preserve"> (Retrospettiva Monicelli)</w:t>
      </w:r>
    </w:p>
    <w:p w14:paraId="08DC720C" w14:textId="77777777" w:rsidR="00FD1486" w:rsidRDefault="00FD1486" w:rsidP="00FD148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8 FILM PER GLI ISTITUTI D’ISTRUZIONE SUPERIORE </w:t>
      </w:r>
    </w:p>
    <w:p w14:paraId="0C0FE678" w14:textId="77777777" w:rsidR="00FD1486" w:rsidRDefault="00FD1486" w:rsidP="00FD148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MULTICINEMA GALLERIA, SALA 1 (300 posti)</w:t>
      </w:r>
    </w:p>
    <w:p w14:paraId="59092E3C" w14:textId="77777777" w:rsidR="00FD1486" w:rsidRDefault="00FD1486" w:rsidP="00FD148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PROGRAMMAZIONE: ore 9.30 </w:t>
      </w:r>
    </w:p>
    <w:p w14:paraId="503F86D1" w14:textId="77777777" w:rsidR="00FD1486" w:rsidRDefault="00FD1486" w:rsidP="00FD1486">
      <w:pPr>
        <w:rPr>
          <w:rFonts w:ascii="Arial" w:hAnsi="Arial"/>
          <w:sz w:val="28"/>
        </w:rPr>
      </w:pPr>
    </w:p>
    <w:p w14:paraId="3023E3A8" w14:textId="77777777" w:rsidR="00FD1486" w:rsidRDefault="00FD1486" w:rsidP="00FD1486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Scheda di pre-adesione</w:t>
      </w: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4700"/>
      </w:tblGrid>
      <w:tr w:rsidR="00FD1486" w14:paraId="28E6F745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BE174CD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Istituto d’Istruzione Superiore: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4AD555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4D15F0FA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FA8E04B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Indirizzo: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B16900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43C2384A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DCA87B3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Città: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DC4D8E9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59BBBEAA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CF639F7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Tel.: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D1A6C5B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6AD1A7B4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8E7746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Mail: 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82610A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40680C5D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81B93F6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PEC: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50809AE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6115C803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2AF0F71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Dirigente Scolastico: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0F06314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2C3E8E3B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BA6FB73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Mail del Dirigente Scolastico: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0934E1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15503A5B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6E335E3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Docente/i Referente/i: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597381C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779C56EB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DB60AB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Mail: 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8184F06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1A6FC689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BF68FC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Tel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12B6FE1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7062B12E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D20274C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Data proiezione: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5906AEB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53A68F2A" w14:textId="77777777" w:rsidTr="00A33334">
        <w:trPr>
          <w:trHeight w:val="45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341C90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Numero studenti previsti </w:t>
            </w:r>
          </w:p>
          <w:p w14:paraId="0B3874B1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(minimo 30 massimo 300):   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FE15C82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D1486" w14:paraId="17BEA1E4" w14:textId="77777777" w:rsidTr="00A33334">
        <w:trPr>
          <w:trHeight w:val="51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CF10FB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Numero eventuali accompagnatori: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CB350B" w14:textId="77777777" w:rsidR="00FD1486" w:rsidRDefault="00FD1486" w:rsidP="00A33334">
            <w:pPr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</w:tbl>
    <w:p w14:paraId="075578D4" w14:textId="77777777" w:rsidR="00FD1486" w:rsidRDefault="00FD1486" w:rsidP="00FD1486">
      <w:pPr>
        <w:rPr>
          <w:rFonts w:ascii="Arial" w:hAnsi="Arial"/>
          <w:sz w:val="28"/>
        </w:rPr>
      </w:pPr>
    </w:p>
    <w:p w14:paraId="75091E0D" w14:textId="77777777" w:rsidR="00FD1486" w:rsidRDefault="00FD1486" w:rsidP="00FD1486">
      <w:pPr>
        <w:rPr>
          <w:rFonts w:ascii="Arial" w:hAnsi="Arial"/>
          <w:sz w:val="22"/>
        </w:rPr>
      </w:pPr>
    </w:p>
    <w:p w14:paraId="79D2CC09" w14:textId="77777777" w:rsidR="00FD1486" w:rsidRDefault="00FD1486" w:rsidP="00FD148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Data: _______________</w:t>
      </w:r>
    </w:p>
    <w:p w14:paraId="26EA6417" w14:textId="77777777" w:rsidR="00FD1486" w:rsidRDefault="00FD1486" w:rsidP="00FD1486">
      <w:pPr>
        <w:rPr>
          <w:rFonts w:ascii="Arial" w:hAnsi="Arial"/>
          <w:sz w:val="22"/>
        </w:rPr>
      </w:pPr>
    </w:p>
    <w:p w14:paraId="090E92B6" w14:textId="77777777" w:rsidR="00FD1486" w:rsidRDefault="00FD1486" w:rsidP="00FD1486">
      <w:pPr>
        <w:rPr>
          <w:rFonts w:ascii="Arial" w:hAnsi="Arial"/>
          <w:sz w:val="22"/>
        </w:rPr>
      </w:pPr>
    </w:p>
    <w:p w14:paraId="0F1F071E" w14:textId="77777777" w:rsidR="00FD1486" w:rsidRDefault="00FD1486" w:rsidP="00FD1486">
      <w:pPr>
        <w:ind w:left="2832" w:firstLine="708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______________________________</w:t>
      </w:r>
    </w:p>
    <w:p w14:paraId="3460C9D0" w14:textId="77777777" w:rsidR="00FD1486" w:rsidRDefault="00FD1486" w:rsidP="00FD1486">
      <w:pPr>
        <w:ind w:left="2832" w:firstLine="708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Firma del Dirigente Scolastico</w:t>
      </w:r>
    </w:p>
    <w:p w14:paraId="002B0815" w14:textId="77777777" w:rsidR="00FD1486" w:rsidRDefault="00FD1486" w:rsidP="00FD1486">
      <w:pPr>
        <w:rPr>
          <w:rFonts w:ascii="Arial" w:hAnsi="Arial"/>
          <w:sz w:val="28"/>
        </w:rPr>
      </w:pPr>
    </w:p>
    <w:p w14:paraId="0DE1C71A" w14:textId="77777777" w:rsidR="00FD1486" w:rsidRDefault="00FD1486" w:rsidP="00FD1486">
      <w:pPr>
        <w:rPr>
          <w:rFonts w:ascii="Arial" w:hAnsi="Arial"/>
          <w:sz w:val="28"/>
        </w:rPr>
      </w:pPr>
    </w:p>
    <w:p w14:paraId="299FF023" w14:textId="77777777" w:rsidR="00FD1486" w:rsidRDefault="00FD1486" w:rsidP="00FD1486">
      <w:pPr>
        <w:rPr>
          <w:rFonts w:ascii="Arial" w:hAnsi="Arial"/>
          <w:sz w:val="28"/>
        </w:rPr>
      </w:pPr>
    </w:p>
    <w:p w14:paraId="77CC3FB1" w14:textId="77777777" w:rsidR="00FD1486" w:rsidRDefault="00FD1486" w:rsidP="00FD1486">
      <w:pPr>
        <w:rPr>
          <w:rFonts w:ascii="Arial" w:hAnsi="Arial"/>
          <w:b/>
          <w:sz w:val="28"/>
          <w:u w:val="single"/>
        </w:rPr>
      </w:pPr>
    </w:p>
    <w:p w14:paraId="71B45891" w14:textId="77777777" w:rsidR="00FD1486" w:rsidRDefault="00FD1486" w:rsidP="00FD1486">
      <w:pPr>
        <w:rPr>
          <w:rFonts w:ascii="Arial" w:hAnsi="Arial"/>
          <w:b/>
          <w:sz w:val="28"/>
          <w:u w:val="single"/>
        </w:rPr>
      </w:pPr>
    </w:p>
    <w:p w14:paraId="2EB6A8D7" w14:textId="77777777" w:rsidR="00FD1486" w:rsidRDefault="00FD1486" w:rsidP="00FD1486">
      <w:pPr>
        <w:rPr>
          <w:rFonts w:ascii="Arial" w:hAnsi="Arial"/>
          <w:b/>
          <w:sz w:val="28"/>
          <w:u w:val="single"/>
        </w:rPr>
      </w:pPr>
    </w:p>
    <w:p w14:paraId="307804D1" w14:textId="77777777" w:rsidR="00FD1486" w:rsidRDefault="00FD1486" w:rsidP="00FD1486">
      <w:pPr>
        <w:rPr>
          <w:rFonts w:ascii="Arial" w:hAnsi="Arial"/>
          <w:b/>
          <w:sz w:val="28"/>
          <w:u w:val="single"/>
        </w:rPr>
      </w:pPr>
    </w:p>
    <w:p w14:paraId="075D8F0F" w14:textId="77777777" w:rsidR="00FD1486" w:rsidRDefault="00FD1486" w:rsidP="00FD1486">
      <w:pPr>
        <w:rPr>
          <w:rFonts w:ascii="Arial" w:hAnsi="Arial"/>
          <w:b/>
          <w:sz w:val="28"/>
          <w:u w:val="single"/>
        </w:rPr>
      </w:pPr>
    </w:p>
    <w:p w14:paraId="2B45F0B7" w14:textId="77777777" w:rsidR="00FD1486" w:rsidRDefault="00FD1486" w:rsidP="00FD1486">
      <w:pPr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Informazioni utili</w:t>
      </w:r>
    </w:p>
    <w:p w14:paraId="35307426" w14:textId="77777777" w:rsidR="00FD1486" w:rsidRDefault="00FD1486" w:rsidP="00FD1486">
      <w:pPr>
        <w:jc w:val="both"/>
        <w:rPr>
          <w:rFonts w:ascii="Arial" w:hAnsi="Arial"/>
          <w:sz w:val="28"/>
        </w:rPr>
      </w:pPr>
    </w:p>
    <w:p w14:paraId="1EE49D37" w14:textId="77777777" w:rsidR="00FD1486" w:rsidRDefault="00FD1486" w:rsidP="00FD1486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L’accesso alle proiezioni è gratuito sia per gli studenti che per gli eventuali docenti accompagnatori. Le spese di viaggio per il raggiungimento del Cinema Galleria non sono a carico del </w:t>
      </w:r>
      <w:proofErr w:type="spellStart"/>
      <w:r>
        <w:rPr>
          <w:rFonts w:ascii="Arial" w:hAnsi="Arial"/>
          <w:sz w:val="28"/>
        </w:rPr>
        <w:t>Bif&amp;st</w:t>
      </w:r>
      <w:proofErr w:type="spellEnd"/>
      <w:r>
        <w:rPr>
          <w:rFonts w:ascii="Arial" w:hAnsi="Arial"/>
          <w:sz w:val="28"/>
        </w:rPr>
        <w:t>.</w:t>
      </w:r>
    </w:p>
    <w:p w14:paraId="436FFE6D" w14:textId="77777777" w:rsidR="00FD1486" w:rsidRDefault="00FD1486" w:rsidP="00FD1486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Per ragioni organizzative, gli studenti, nonché gli accompagnatori, dovranno presentarsi 30 minuti prima dell’avvio della proiezione.</w:t>
      </w:r>
    </w:p>
    <w:p w14:paraId="3A808552" w14:textId="77777777" w:rsidR="00FD1486" w:rsidRDefault="00FD1486" w:rsidP="00FD1486">
      <w:pPr>
        <w:numPr>
          <w:ilvl w:val="0"/>
          <w:numId w:val="19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Proiezione ore 9.30 – Meeting nel foyer del Cinema Galleria alle 9.00</w:t>
      </w:r>
    </w:p>
    <w:p w14:paraId="6F877FF1" w14:textId="77777777" w:rsidR="00FD1486" w:rsidRDefault="00FD1486" w:rsidP="00FD1486">
      <w:pPr>
        <w:ind w:left="720"/>
        <w:jc w:val="both"/>
        <w:rPr>
          <w:rFonts w:ascii="Arial" w:hAnsi="Arial"/>
          <w:sz w:val="28"/>
        </w:rPr>
      </w:pPr>
    </w:p>
    <w:p w14:paraId="3C4422A2" w14:textId="33DEB288" w:rsidR="00FD1486" w:rsidRDefault="00FD1486" w:rsidP="00FD1486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Ogni Istituto potrà individuare anche giornate diverse ed in tal caso dovranno essere compilate più schede di pre-adesione. La presente scheda di pre-adesione dovrà essere compilata in ogni campo ed inviata a mezzo mail al seguente indirizzo: </w:t>
      </w:r>
      <w:proofErr w:type="gramStart"/>
      <w:r>
        <w:rPr>
          <w:rFonts w:ascii="Arial" w:hAnsi="Arial"/>
          <w:sz w:val="28"/>
          <w:u w:val="single"/>
        </w:rPr>
        <w:t xml:space="preserve">scuole@bifest.it </w:t>
      </w:r>
      <w:r>
        <w:rPr>
          <w:rFonts w:ascii="Arial" w:hAnsi="Arial"/>
          <w:sz w:val="28"/>
        </w:rPr>
        <w:t xml:space="preserve"> entro</w:t>
      </w:r>
      <w:proofErr w:type="gramEnd"/>
      <w:r>
        <w:rPr>
          <w:rFonts w:ascii="Arial" w:hAnsi="Arial"/>
          <w:sz w:val="28"/>
        </w:rPr>
        <w:t xml:space="preserve"> e non oltre il giorno </w:t>
      </w:r>
      <w:r>
        <w:rPr>
          <w:rFonts w:ascii="Arial" w:hAnsi="Arial"/>
          <w:b/>
          <w:sz w:val="28"/>
        </w:rPr>
        <w:t>10 marzo 2020</w:t>
      </w:r>
      <w:r>
        <w:rPr>
          <w:rFonts w:ascii="Arial" w:hAnsi="Arial"/>
          <w:sz w:val="28"/>
        </w:rPr>
        <w:t>.</w:t>
      </w:r>
    </w:p>
    <w:p w14:paraId="1CF171DA" w14:textId="587BC47B" w:rsidR="00FD1486" w:rsidRDefault="00FD1486" w:rsidP="00FD1486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In caso di accettazione, l’organizzazione del </w:t>
      </w:r>
      <w:proofErr w:type="spellStart"/>
      <w:r>
        <w:rPr>
          <w:rFonts w:ascii="Arial" w:hAnsi="Arial"/>
          <w:sz w:val="28"/>
        </w:rPr>
        <w:t>Bifest</w:t>
      </w:r>
      <w:proofErr w:type="spellEnd"/>
      <w:r>
        <w:rPr>
          <w:rFonts w:ascii="Arial" w:hAnsi="Arial"/>
          <w:sz w:val="28"/>
        </w:rPr>
        <w:t xml:space="preserve"> invierà una mai</w:t>
      </w:r>
      <w:r>
        <w:rPr>
          <w:rFonts w:ascii="Arial" w:hAnsi="Arial"/>
          <w:sz w:val="28"/>
        </w:rPr>
        <w:t>l di conferma</w:t>
      </w:r>
      <w:bookmarkStart w:id="0" w:name="_GoBack"/>
      <w:bookmarkEnd w:id="0"/>
      <w:r>
        <w:rPr>
          <w:rFonts w:ascii="Arial" w:hAnsi="Arial"/>
          <w:sz w:val="28"/>
        </w:rPr>
        <w:t>.</w:t>
      </w:r>
    </w:p>
    <w:p w14:paraId="75A9793B" w14:textId="77777777" w:rsidR="00FD1486" w:rsidRDefault="00FD1486" w:rsidP="00FD1486">
      <w:pPr>
        <w:jc w:val="both"/>
      </w:pPr>
      <w:r>
        <w:rPr>
          <w:rFonts w:ascii="Arial" w:hAnsi="Arial"/>
          <w:sz w:val="28"/>
        </w:rPr>
        <w:t>Per ogni richiesta di informazioni si prega di contattare l’indirizzo mail sopra citato.</w:t>
      </w:r>
    </w:p>
    <w:p w14:paraId="019CBFC1" w14:textId="77777777" w:rsidR="00FD1486" w:rsidRDefault="00FD1486" w:rsidP="00FD1486"/>
    <w:p w14:paraId="64B70D80" w14:textId="77777777" w:rsidR="00BC58ED" w:rsidRPr="00101BC4" w:rsidRDefault="00BC58ED" w:rsidP="00020988">
      <w:pPr>
        <w:jc w:val="right"/>
      </w:pPr>
    </w:p>
    <w:sectPr w:rsidR="00BC58ED" w:rsidRPr="00101BC4" w:rsidSect="00ED72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289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79E1B" w14:textId="77777777" w:rsidR="00230814" w:rsidRDefault="00230814" w:rsidP="007B2529">
      <w:pPr>
        <w:pStyle w:val="Normale1"/>
        <w:spacing w:after="0" w:line="240" w:lineRule="auto"/>
      </w:pPr>
      <w:r>
        <w:separator/>
      </w:r>
    </w:p>
  </w:endnote>
  <w:endnote w:type="continuationSeparator" w:id="0">
    <w:p w14:paraId="4AE72E22" w14:textId="77777777" w:rsidR="00230814" w:rsidRDefault="00230814" w:rsidP="007B2529">
      <w:pPr>
        <w:pStyle w:val="Normale1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PingFang SC">
    <w:panose1 w:val="020B0400000000000000"/>
    <w:charset w:val="88"/>
    <w:family w:val="auto"/>
    <w:pitch w:val="variable"/>
    <w:sig w:usb0="A00002FF" w:usb1="7ACFFDFB" w:usb2="00000017" w:usb3="00000000" w:csb0="0014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192F5" w14:textId="77777777" w:rsidR="000700D7" w:rsidRDefault="000700D7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22012" w14:textId="77777777" w:rsidR="000700D7" w:rsidRDefault="000700D7">
    <w:pPr>
      <w:pStyle w:val="Pidipa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2673D" w14:textId="77777777" w:rsidR="000700D7" w:rsidRDefault="000700D7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52F23C" w14:textId="77777777" w:rsidR="00230814" w:rsidRDefault="00230814" w:rsidP="007B2529">
      <w:pPr>
        <w:pStyle w:val="Normale1"/>
        <w:spacing w:after="0" w:line="240" w:lineRule="auto"/>
      </w:pPr>
      <w:r>
        <w:separator/>
      </w:r>
    </w:p>
  </w:footnote>
  <w:footnote w:type="continuationSeparator" w:id="0">
    <w:p w14:paraId="349857A3" w14:textId="77777777" w:rsidR="00230814" w:rsidRDefault="00230814" w:rsidP="007B2529">
      <w:pPr>
        <w:pStyle w:val="Normale1"/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5366B3" w14:textId="77777777" w:rsidR="000700D7" w:rsidRDefault="000700D7" w:rsidP="006E161B">
    <w:pPr>
      <w:pStyle w:val="Intest1"/>
      <w:framePr w:wrap="none" w:vAnchor="text" w:hAnchor="margin" w:xAlign="right" w:y="1"/>
      <w:rPr>
        <w:rStyle w:val="Numeropagi"/>
        <w:rFonts w:ascii="Calibri" w:hAnsi="Calibri"/>
        <w:sz w:val="22"/>
        <w:lang w:eastAsia="en-US"/>
      </w:rPr>
    </w:pPr>
    <w:r>
      <w:rPr>
        <w:rStyle w:val="Numeropagi"/>
      </w:rPr>
      <w:fldChar w:fldCharType="begin"/>
    </w:r>
    <w:r>
      <w:rPr>
        <w:rStyle w:val="Numeropagi"/>
      </w:rPr>
      <w:instrText xml:space="preserve">PAGE  </w:instrText>
    </w:r>
    <w:r>
      <w:rPr>
        <w:rStyle w:val="Numeropagi"/>
      </w:rPr>
      <w:fldChar w:fldCharType="end"/>
    </w:r>
  </w:p>
  <w:p w14:paraId="3B9793E7" w14:textId="77777777" w:rsidR="000700D7" w:rsidRDefault="000700D7" w:rsidP="006E161B">
    <w:pPr>
      <w:pStyle w:val="Intest1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opagina"/>
      </w:rPr>
      <w:id w:val="1011256189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14:paraId="0F1A145E" w14:textId="7B037ABB" w:rsidR="000700D7" w:rsidRDefault="000700D7" w:rsidP="00980F83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FD1486"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67871408" w14:textId="77777777" w:rsidR="000700D7" w:rsidRDefault="000700D7" w:rsidP="006E161B">
    <w:pPr>
      <w:pStyle w:val="Intest"/>
      <w:ind w:right="360"/>
    </w:pPr>
    <w:r>
      <w:rPr>
        <w:noProof/>
        <w:szCs w:val="20"/>
        <w:lang w:eastAsia="it-IT" w:bidi="ar-SA"/>
      </w:rPr>
      <w:drawing>
        <wp:anchor distT="0" distB="0" distL="114300" distR="114300" simplePos="0" relativeHeight="251657728" behindDoc="1" locked="0" layoutInCell="0" allowOverlap="1" wp14:anchorId="7A5E46F7" wp14:editId="2F9DFE02">
          <wp:simplePos x="0" y="0"/>
          <wp:positionH relativeFrom="page">
            <wp:posOffset>0</wp:posOffset>
          </wp:positionH>
          <wp:positionV relativeFrom="margin">
            <wp:posOffset>-2066128</wp:posOffset>
          </wp:positionV>
          <wp:extent cx="7622429" cy="10979711"/>
          <wp:effectExtent l="0" t="0" r="0" b="0"/>
          <wp:wrapNone/>
          <wp:docPr id="1" name="Immagin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bifest_cartaintesta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22429" cy="109797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10524" w14:textId="77777777" w:rsidR="000700D7" w:rsidRDefault="000700D7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2"/>
        <w:szCs w:val="22"/>
        <w:lang w:val="en-US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singleLevel"/>
    <w:tmpl w:val="00000005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4">
    <w:nsid w:val="00000007"/>
    <w:multiLevelType w:val="singleLevel"/>
    <w:tmpl w:val="00000007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eastAsia="it-IT"/>
      </w:rPr>
    </w:lvl>
  </w:abstractNum>
  <w:abstractNum w:abstractNumId="5">
    <w:nsid w:val="00000008"/>
    <w:multiLevelType w:val="singleLevel"/>
    <w:tmpl w:val="00000008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val="en-GB" w:eastAsia="it-IT"/>
      </w:rPr>
    </w:lvl>
  </w:abstractNum>
  <w:abstractNum w:abstractNumId="6">
    <w:nsid w:val="00000009"/>
    <w:multiLevelType w:val="singleLevel"/>
    <w:tmpl w:val="00000009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highlight w:val="yellow"/>
        <w:lang w:val="en-US" w:eastAsia="it-IT" w:bidi="ar-SA"/>
      </w:rPr>
    </w:lvl>
  </w:abstractNum>
  <w:abstractNum w:abstractNumId="7">
    <w:nsid w:val="0000000A"/>
    <w:multiLevelType w:val="singleLevel"/>
    <w:tmpl w:val="0000000A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eastAsia="it-IT"/>
      </w:rPr>
    </w:lvl>
  </w:abstractNum>
  <w:abstractNum w:abstractNumId="8">
    <w:nsid w:val="0000000B"/>
    <w:multiLevelType w:val="singleLevel"/>
    <w:tmpl w:val="0000000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0"/>
      </w:rPr>
    </w:lvl>
  </w:abstractNum>
  <w:abstractNum w:abstractNumId="9">
    <w:nsid w:val="0722641D"/>
    <w:multiLevelType w:val="hybridMultilevel"/>
    <w:tmpl w:val="D95E8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3A045E"/>
    <w:multiLevelType w:val="hybridMultilevel"/>
    <w:tmpl w:val="E77647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6955C2"/>
    <w:multiLevelType w:val="hybridMultilevel"/>
    <w:tmpl w:val="A2DEA6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E91B47"/>
    <w:multiLevelType w:val="hybridMultilevel"/>
    <w:tmpl w:val="628C2D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8D6B01"/>
    <w:multiLevelType w:val="hybridMultilevel"/>
    <w:tmpl w:val="6B6C9C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AA321D"/>
    <w:multiLevelType w:val="hybridMultilevel"/>
    <w:tmpl w:val="BE9AA9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D2696C"/>
    <w:multiLevelType w:val="hybridMultilevel"/>
    <w:tmpl w:val="29A869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DF14F8"/>
    <w:multiLevelType w:val="hybridMultilevel"/>
    <w:tmpl w:val="3146B3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261305"/>
    <w:multiLevelType w:val="hybridMultilevel"/>
    <w:tmpl w:val="41D295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D21D93"/>
    <w:multiLevelType w:val="hybridMultilevel"/>
    <w:tmpl w:val="78A84B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5B6324"/>
    <w:multiLevelType w:val="hybridMultilevel"/>
    <w:tmpl w:val="C38C6B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AA3675"/>
    <w:multiLevelType w:val="hybridMultilevel"/>
    <w:tmpl w:val="74B01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997B3A"/>
    <w:multiLevelType w:val="hybridMultilevel"/>
    <w:tmpl w:val="60868F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11651D"/>
    <w:multiLevelType w:val="hybridMultilevel"/>
    <w:tmpl w:val="5F7EFA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381940"/>
    <w:multiLevelType w:val="hybridMultilevel"/>
    <w:tmpl w:val="C8483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D90120"/>
    <w:multiLevelType w:val="hybridMultilevel"/>
    <w:tmpl w:val="CDF25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E07C35"/>
    <w:multiLevelType w:val="hybridMultilevel"/>
    <w:tmpl w:val="370AEF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4"/>
  </w:num>
  <w:num w:numId="4">
    <w:abstractNumId w:val="21"/>
  </w:num>
  <w:num w:numId="5">
    <w:abstractNumId w:val="15"/>
  </w:num>
  <w:num w:numId="6">
    <w:abstractNumId w:val="20"/>
  </w:num>
  <w:num w:numId="7">
    <w:abstractNumId w:val="11"/>
  </w:num>
  <w:num w:numId="8">
    <w:abstractNumId w:val="18"/>
  </w:num>
  <w:num w:numId="9">
    <w:abstractNumId w:val="16"/>
  </w:num>
  <w:num w:numId="10">
    <w:abstractNumId w:val="22"/>
  </w:num>
  <w:num w:numId="11">
    <w:abstractNumId w:val="9"/>
  </w:num>
  <w:num w:numId="12">
    <w:abstractNumId w:val="13"/>
  </w:num>
  <w:num w:numId="13">
    <w:abstractNumId w:val="14"/>
  </w:num>
  <w:num w:numId="14">
    <w:abstractNumId w:val="19"/>
  </w:num>
  <w:num w:numId="15">
    <w:abstractNumId w:val="17"/>
  </w:num>
  <w:num w:numId="16">
    <w:abstractNumId w:val="12"/>
  </w:num>
  <w:num w:numId="17">
    <w:abstractNumId w:val="25"/>
  </w:num>
  <w:num w:numId="18">
    <w:abstractNumId w:val="10"/>
  </w:num>
  <w:num w:numId="19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6C2"/>
    <w:rsid w:val="000150E4"/>
    <w:rsid w:val="00020988"/>
    <w:rsid w:val="000345C0"/>
    <w:rsid w:val="0006268E"/>
    <w:rsid w:val="0006320E"/>
    <w:rsid w:val="000700D7"/>
    <w:rsid w:val="00072894"/>
    <w:rsid w:val="000A7D78"/>
    <w:rsid w:val="000D5EEF"/>
    <w:rsid w:val="000F46D3"/>
    <w:rsid w:val="000F6CA3"/>
    <w:rsid w:val="00101BC4"/>
    <w:rsid w:val="0010595D"/>
    <w:rsid w:val="0013403C"/>
    <w:rsid w:val="00135A9F"/>
    <w:rsid w:val="001408DE"/>
    <w:rsid w:val="00221091"/>
    <w:rsid w:val="00230814"/>
    <w:rsid w:val="00236EC4"/>
    <w:rsid w:val="00263B44"/>
    <w:rsid w:val="00275CE8"/>
    <w:rsid w:val="00284EB7"/>
    <w:rsid w:val="002873C4"/>
    <w:rsid w:val="002A466F"/>
    <w:rsid w:val="002C2B75"/>
    <w:rsid w:val="002E2EF1"/>
    <w:rsid w:val="00323EE7"/>
    <w:rsid w:val="00353711"/>
    <w:rsid w:val="00353EBF"/>
    <w:rsid w:val="00373A9A"/>
    <w:rsid w:val="003906C2"/>
    <w:rsid w:val="003930F8"/>
    <w:rsid w:val="003E0B99"/>
    <w:rsid w:val="003E4724"/>
    <w:rsid w:val="003F2801"/>
    <w:rsid w:val="00475C6C"/>
    <w:rsid w:val="00483F58"/>
    <w:rsid w:val="00495885"/>
    <w:rsid w:val="004A4F1C"/>
    <w:rsid w:val="004B2D87"/>
    <w:rsid w:val="004E0F4E"/>
    <w:rsid w:val="004E2243"/>
    <w:rsid w:val="004E592D"/>
    <w:rsid w:val="005526BD"/>
    <w:rsid w:val="00563E4A"/>
    <w:rsid w:val="0057377A"/>
    <w:rsid w:val="00587AB0"/>
    <w:rsid w:val="005C5E58"/>
    <w:rsid w:val="0061189B"/>
    <w:rsid w:val="00642008"/>
    <w:rsid w:val="006976EC"/>
    <w:rsid w:val="006B1048"/>
    <w:rsid w:val="006B25ED"/>
    <w:rsid w:val="006E161B"/>
    <w:rsid w:val="00757D44"/>
    <w:rsid w:val="00776604"/>
    <w:rsid w:val="00786D13"/>
    <w:rsid w:val="007A51B5"/>
    <w:rsid w:val="007B2529"/>
    <w:rsid w:val="007B7459"/>
    <w:rsid w:val="007D7A04"/>
    <w:rsid w:val="007E4EE7"/>
    <w:rsid w:val="00836699"/>
    <w:rsid w:val="00886B3A"/>
    <w:rsid w:val="008C0A46"/>
    <w:rsid w:val="008D47FF"/>
    <w:rsid w:val="008D7EB1"/>
    <w:rsid w:val="009078CC"/>
    <w:rsid w:val="00926327"/>
    <w:rsid w:val="00930926"/>
    <w:rsid w:val="00956014"/>
    <w:rsid w:val="00975E5B"/>
    <w:rsid w:val="00980F83"/>
    <w:rsid w:val="009D7754"/>
    <w:rsid w:val="00A02FAD"/>
    <w:rsid w:val="00A142B4"/>
    <w:rsid w:val="00A2032D"/>
    <w:rsid w:val="00A463B7"/>
    <w:rsid w:val="00AB21ED"/>
    <w:rsid w:val="00AC0098"/>
    <w:rsid w:val="00AC7CD0"/>
    <w:rsid w:val="00AD0F46"/>
    <w:rsid w:val="00AD22D1"/>
    <w:rsid w:val="00AF7FD2"/>
    <w:rsid w:val="00B02DA0"/>
    <w:rsid w:val="00B125F5"/>
    <w:rsid w:val="00B20204"/>
    <w:rsid w:val="00B225D6"/>
    <w:rsid w:val="00B447DE"/>
    <w:rsid w:val="00B50A78"/>
    <w:rsid w:val="00B934BF"/>
    <w:rsid w:val="00BA00DA"/>
    <w:rsid w:val="00BC58ED"/>
    <w:rsid w:val="00C10575"/>
    <w:rsid w:val="00C314FF"/>
    <w:rsid w:val="00C70ADF"/>
    <w:rsid w:val="00C91275"/>
    <w:rsid w:val="00D2388F"/>
    <w:rsid w:val="00D27244"/>
    <w:rsid w:val="00D52F61"/>
    <w:rsid w:val="00D77C57"/>
    <w:rsid w:val="00DE2F3E"/>
    <w:rsid w:val="00DF4B24"/>
    <w:rsid w:val="00E015F7"/>
    <w:rsid w:val="00E160B9"/>
    <w:rsid w:val="00E21E90"/>
    <w:rsid w:val="00E21F8E"/>
    <w:rsid w:val="00E45589"/>
    <w:rsid w:val="00E65F7C"/>
    <w:rsid w:val="00E83294"/>
    <w:rsid w:val="00EA4BB1"/>
    <w:rsid w:val="00ED7230"/>
    <w:rsid w:val="00EE0BB4"/>
    <w:rsid w:val="00F01382"/>
    <w:rsid w:val="00F70F1F"/>
    <w:rsid w:val="00F85369"/>
    <w:rsid w:val="00FD1486"/>
    <w:rsid w:val="00FE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4409E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0" w:unhideWhenUsed="1"/>
    <w:lsdException w:name="List Paragraph" w:semiHidden="1" w:uiPriority="34" w:unhideWhenUsed="1" w:qFormat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semiHidden="1" w:uiPriority="48" w:unhideWhenUsed="1"/>
    <w:lsdException w:name="Plain Table 1" w:uiPriority="49"/>
    <w:lsdException w:name="Plain Table 2" w:uiPriority="50"/>
    <w:lsdException w:name="Plain Table 3" w:uiPriority="51"/>
    <w:lsdException w:name="Plain Table 4" w:uiPriority="52"/>
    <w:lsdException w:name="Plain Table 5" w:uiPriority="46"/>
    <w:lsdException w:name="Grid Table Light" w:uiPriority="47"/>
    <w:lsdException w:name="Grid Table 1 Light" w:uiPriority="48"/>
    <w:lsdException w:name="Grid Table 2" w:uiPriority="49"/>
    <w:lsdException w:name="Grid Table 3" w:uiPriority="50"/>
    <w:lsdException w:name="Grid Table 4" w:uiPriority="51"/>
    <w:lsdException w:name="Grid Table 5 Dark" w:uiPriority="52"/>
    <w:lsdException w:name="Grid Table 6 Colorful" w:uiPriority="46"/>
    <w:lsdException w:name="Grid Table 7 Colorful" w:uiPriority="47"/>
    <w:lsdException w:name="Grid Table 1 Light Accent 1" w:uiPriority="48"/>
    <w:lsdException w:name="Grid Table 2 Accent 1" w:uiPriority="49"/>
    <w:lsdException w:name="Grid Table 3 Accent 1" w:uiPriority="50"/>
    <w:lsdException w:name="Grid Table 4 Accent 1" w:uiPriority="51"/>
    <w:lsdException w:name="Grid Table 5 Dark Accent 1" w:uiPriority="52"/>
    <w:lsdException w:name="Grid Table 6 Colorful Accent 1" w:uiPriority="46"/>
    <w:lsdException w:name="Grid Table 7 Colorful Accent 1" w:uiPriority="47"/>
    <w:lsdException w:name="Grid Table 1 Light Accent 2" w:uiPriority="48"/>
    <w:lsdException w:name="Grid Table 2 Accent 2" w:uiPriority="49"/>
    <w:lsdException w:name="Grid Table 3 Accent 2" w:uiPriority="50"/>
    <w:lsdException w:name="Grid Table 4 Accent 2" w:uiPriority="51"/>
    <w:lsdException w:name="Grid Table 5 Dark Accent 2" w:uiPriority="52"/>
    <w:lsdException w:name="Grid Table 6 Colorful Accent 2" w:uiPriority="46"/>
    <w:lsdException w:name="Grid Table 7 Colorful Accent 2" w:uiPriority="47"/>
    <w:lsdException w:name="Grid Table 1 Light Accent 3" w:uiPriority="48"/>
    <w:lsdException w:name="Grid Table 2 Accent 3" w:uiPriority="49"/>
    <w:lsdException w:name="Grid Table 3 Accent 3" w:uiPriority="50"/>
    <w:lsdException w:name="Grid Table 4 Accent 3" w:uiPriority="51"/>
    <w:lsdException w:name="Grid Table 5 Dark Accent 3" w:uiPriority="52"/>
    <w:lsdException w:name="Grid Table 6 Colorful Accent 3" w:uiPriority="46"/>
    <w:lsdException w:name="Grid Table 7 Colorful Accent 3" w:uiPriority="47"/>
    <w:lsdException w:name="Grid Table 1 Light Accent 4" w:uiPriority="48"/>
    <w:lsdException w:name="Grid Table 2 Accent 4" w:uiPriority="49"/>
    <w:lsdException w:name="Grid Table 3 Accent 4" w:uiPriority="50"/>
    <w:lsdException w:name="Grid Table 4 Accent 4" w:uiPriority="51"/>
    <w:lsdException w:name="Grid Table 5 Dark Accent 4" w:uiPriority="52"/>
    <w:lsdException w:name="Grid Table 6 Colorful Accent 4" w:uiPriority="46"/>
    <w:lsdException w:name="Grid Table 7 Colorful Accent 4" w:uiPriority="47"/>
    <w:lsdException w:name="Grid Table 1 Light Accent 5" w:uiPriority="48"/>
    <w:lsdException w:name="Grid Table 2 Accent 5" w:uiPriority="49"/>
    <w:lsdException w:name="Grid Table 3 Accent 5" w:uiPriority="50"/>
    <w:lsdException w:name="Grid Table 4 Accent 5" w:uiPriority="51"/>
    <w:lsdException w:name="Grid Table 5 Dark Accent 5" w:uiPriority="52"/>
    <w:lsdException w:name="Grid Table 6 Colorful Accent 5" w:uiPriority="46"/>
    <w:lsdException w:name="Grid Table 7 Colorful Accent 5" w:uiPriority="47"/>
    <w:lsdException w:name="Grid Table 1 Light Accent 6" w:uiPriority="48"/>
    <w:lsdException w:name="Grid Table 2 Accent 6" w:uiPriority="49"/>
    <w:lsdException w:name="Grid Table 3 Accent 6" w:uiPriority="50"/>
    <w:lsdException w:name="Grid Table 4 Accent 6" w:uiPriority="51"/>
    <w:lsdException w:name="Grid Table 5 Dark Accent 6" w:uiPriority="52"/>
    <w:lsdException w:name="Grid Table 6 Colorful Accent 6" w:uiPriority="46"/>
    <w:lsdException w:name="Grid Table 7 Colorful Accent 6" w:uiPriority="47"/>
    <w:lsdException w:name="List Table 1 Light" w:uiPriority="48"/>
    <w:lsdException w:name="List Table 2" w:uiPriority="49"/>
    <w:lsdException w:name="List Table 3" w:uiPriority="50"/>
    <w:lsdException w:name="List Table 4" w:uiPriority="51"/>
    <w:lsdException w:name="List Table 5 Dark" w:uiPriority="52"/>
    <w:lsdException w:name="List Table 6 Colorful" w:uiPriority="46"/>
    <w:lsdException w:name="List Table 7 Colorful" w:uiPriority="47"/>
    <w:lsdException w:name="List Table 1 Light Accent 1" w:uiPriority="48"/>
    <w:lsdException w:name="List Table 2 Accent 1" w:uiPriority="49"/>
    <w:lsdException w:name="List Table 3 Accent 1" w:uiPriority="50"/>
    <w:lsdException w:name="List Table 4 Accent 1" w:uiPriority="51"/>
    <w:lsdException w:name="List Table 5 Dark Accent 1" w:uiPriority="52"/>
    <w:lsdException w:name="List Table 6 Colorful Accent 1" w:uiPriority="46"/>
    <w:lsdException w:name="List Table 7 Colorful Accent 1" w:uiPriority="47"/>
    <w:lsdException w:name="List Table 1 Light Accent 2" w:uiPriority="48"/>
    <w:lsdException w:name="List Table 2 Accent 2" w:uiPriority="49"/>
    <w:lsdException w:name="List Table 3 Accent 2" w:uiPriority="50"/>
    <w:lsdException w:name="List Table 4 Accent 2" w:uiPriority="51"/>
    <w:lsdException w:name="List Table 5 Dark Accent 2" w:uiPriority="52"/>
    <w:lsdException w:name="List Table 6 Colorful Accent 2" w:uiPriority="46"/>
    <w:lsdException w:name="List Table 7 Colorful Accent 2" w:uiPriority="47"/>
    <w:lsdException w:name="List Table 1 Light Accent 3" w:uiPriority="48"/>
    <w:lsdException w:name="List Table 2 Accent 3" w:uiPriority="49"/>
    <w:lsdException w:name="List Table 3 Accent 3" w:uiPriority="50"/>
    <w:lsdException w:name="List Table 4 Accent 3" w:uiPriority="51"/>
    <w:lsdException w:name="List Table 5 Dark Accent 3" w:uiPriority="52"/>
    <w:lsdException w:name="List Table 6 Colorful Accent 3" w:uiPriority="46"/>
    <w:lsdException w:name="List Table 7 Colorful Accent 3" w:uiPriority="47"/>
    <w:lsdException w:name="List Table 1 Light Accent 4" w:uiPriority="48"/>
    <w:lsdException w:name="List Table 2 Accent 4" w:uiPriority="49"/>
    <w:lsdException w:name="List Table 3 Accent 4" w:uiPriority="50"/>
    <w:lsdException w:name="List Table 4 Accent 4" w:uiPriority="51"/>
    <w:lsdException w:name="List Table 5 Dark Accent 4" w:uiPriority="52"/>
    <w:lsdException w:name="List Table 6 Colorful Accent 4" w:uiPriority="46"/>
    <w:lsdException w:name="List Table 7 Colorful Accent 4" w:uiPriority="47"/>
    <w:lsdException w:name="List Table 1 Light Accent 5" w:uiPriority="48"/>
    <w:lsdException w:name="List Table 2 Accent 5" w:uiPriority="49"/>
    <w:lsdException w:name="List Table 3 Accent 5" w:uiPriority="50"/>
    <w:lsdException w:name="List Table 4 Accent 5" w:uiPriority="51"/>
    <w:lsdException w:name="List Table 5 Dark Accent 5" w:uiPriority="52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6CDA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1"/>
    <w:next w:val="Normale1"/>
    <w:qFormat/>
    <w:rsid w:val="002C383D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32"/>
      <w:lang w:eastAsia="it-IT"/>
    </w:rPr>
  </w:style>
  <w:style w:type="paragraph" w:styleId="Titolo2">
    <w:name w:val="heading 2"/>
    <w:basedOn w:val="Normale1"/>
    <w:qFormat/>
    <w:rsid w:val="002C383D"/>
    <w:pPr>
      <w:spacing w:before="100" w:beforeAutospacing="1" w:after="100" w:afterAutospacing="1" w:line="240" w:lineRule="auto"/>
      <w:outlineLvl w:val="1"/>
    </w:pPr>
    <w:rPr>
      <w:rFonts w:ascii="Times" w:hAnsi="Times"/>
      <w:b/>
      <w:sz w:val="36"/>
      <w:szCs w:val="20"/>
      <w:lang w:eastAsia="it-IT"/>
    </w:rPr>
  </w:style>
  <w:style w:type="paragraph" w:styleId="Titolo3">
    <w:name w:val="heading 3"/>
    <w:basedOn w:val="Normale1"/>
    <w:qFormat/>
    <w:rsid w:val="002C383D"/>
    <w:pPr>
      <w:spacing w:before="100" w:beforeAutospacing="1" w:after="100" w:afterAutospacing="1" w:line="240" w:lineRule="auto"/>
      <w:outlineLvl w:val="2"/>
    </w:pPr>
    <w:rPr>
      <w:rFonts w:ascii="Times" w:hAnsi="Times"/>
      <w:b/>
      <w:sz w:val="27"/>
      <w:szCs w:val="20"/>
      <w:lang w:eastAsia="it-IT"/>
    </w:rPr>
  </w:style>
  <w:style w:type="paragraph" w:styleId="Titolo4">
    <w:name w:val="heading 4"/>
    <w:basedOn w:val="Normale1"/>
    <w:qFormat/>
    <w:rsid w:val="002C383D"/>
    <w:pPr>
      <w:spacing w:before="100" w:beforeAutospacing="1" w:after="100" w:afterAutospacing="1" w:line="240" w:lineRule="auto"/>
      <w:outlineLvl w:val="3"/>
    </w:pPr>
    <w:rPr>
      <w:rFonts w:ascii="Times" w:hAnsi="Times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DE6640"/>
    <w:pPr>
      <w:spacing w:after="200" w:line="276" w:lineRule="auto"/>
    </w:pPr>
    <w:rPr>
      <w:rFonts w:eastAsia="Times New Roman"/>
      <w:sz w:val="22"/>
      <w:szCs w:val="22"/>
      <w:lang w:eastAsia="en-US" w:bidi="it-IT"/>
    </w:rPr>
  </w:style>
  <w:style w:type="character" w:customStyle="1" w:styleId="Caratterepredefinito">
    <w:name w:val="Carattere predefinito"/>
    <w:semiHidden/>
  </w:style>
  <w:style w:type="table" w:customStyle="1" w:styleId="Tabellanorm">
    <w:name w:val="Tabella norm"/>
    <w:semiHidden/>
    <w:rPr>
      <w:rFonts w:eastAsia="Times New Roman"/>
      <w:lang w:eastAsia="en-US" w:bidi="it-IT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rPr>
      <w:rFonts w:ascii="Calibri" w:hAnsi="Calibri" w:cs="Times New Roman"/>
      <w:b/>
      <w:bCs/>
      <w:kern w:val="32"/>
      <w:sz w:val="32"/>
      <w:lang w:val="x-none" w:eastAsia="it-IT"/>
    </w:rPr>
  </w:style>
  <w:style w:type="character" w:customStyle="1" w:styleId="Heading2Char">
    <w:name w:val="Heading 2 Char"/>
    <w:rPr>
      <w:rFonts w:ascii="Calibri" w:hAnsi="Calibri" w:cs="Times New Roman"/>
      <w:b/>
      <w:bCs/>
      <w:i/>
      <w:iCs/>
      <w:sz w:val="28"/>
      <w:lang w:val="x-none" w:eastAsia="it-IT"/>
    </w:rPr>
  </w:style>
  <w:style w:type="character" w:customStyle="1" w:styleId="Heading3Char">
    <w:name w:val="Heading 3 Char"/>
    <w:rPr>
      <w:rFonts w:ascii="Calibri" w:hAnsi="Calibri" w:cs="Times New Roman"/>
      <w:b/>
      <w:bCs/>
      <w:sz w:val="26"/>
      <w:lang w:val="x-none" w:eastAsia="it-IT"/>
    </w:rPr>
  </w:style>
  <w:style w:type="character" w:customStyle="1" w:styleId="Heading4Char">
    <w:name w:val="Heading 4 Char"/>
    <w:rPr>
      <w:rFonts w:ascii="Cambria" w:hAnsi="Cambria" w:cs="Times New Roman"/>
      <w:b/>
      <w:bCs/>
      <w:sz w:val="28"/>
      <w:lang w:val="x-none" w:eastAsia="it-IT"/>
    </w:rPr>
  </w:style>
  <w:style w:type="character" w:customStyle="1" w:styleId="Caratterepredefinito0">
    <w:name w:val="Carattere predefinito"/>
    <w:rsid w:val="00E91918"/>
  </w:style>
  <w:style w:type="table" w:customStyle="1" w:styleId="Tabellanorm1">
    <w:name w:val="Tabella norm1"/>
    <w:semiHidden/>
    <w:rsid w:val="00E91918"/>
    <w:rPr>
      <w:rFonts w:eastAsia="Times New Roman"/>
      <w:lang w:eastAsia="en-US" w:bidi="it-IT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test">
    <w:name w:val="Intest"/>
    <w:basedOn w:val="Normale1"/>
    <w:rsid w:val="003906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rsid w:val="003906C2"/>
    <w:rPr>
      <w:rFonts w:cs="Times New Roman"/>
    </w:rPr>
  </w:style>
  <w:style w:type="paragraph" w:customStyle="1" w:styleId="Pidi">
    <w:name w:val="Piè di"/>
    <w:basedOn w:val="Normale1"/>
    <w:rsid w:val="003906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rsid w:val="003906C2"/>
    <w:rPr>
      <w:rFonts w:cs="Times New Roman"/>
    </w:rPr>
  </w:style>
  <w:style w:type="paragraph" w:customStyle="1" w:styleId="Testofumett">
    <w:name w:val="Testo fumett"/>
    <w:basedOn w:val="Normale1"/>
    <w:rsid w:val="00390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3906C2"/>
    <w:rPr>
      <w:rFonts w:ascii="Tahoma" w:hAnsi="Tahoma" w:cs="Tahoma"/>
      <w:sz w:val="16"/>
    </w:rPr>
  </w:style>
  <w:style w:type="paragraph" w:customStyle="1" w:styleId="Intest1">
    <w:name w:val="Intest1"/>
    <w:basedOn w:val="Normale1"/>
    <w:rsid w:val="002C383D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HeaderChar1">
    <w:name w:val="Header Char1"/>
    <w:rPr>
      <w:rFonts w:cs="Times New Roman"/>
      <w:sz w:val="22"/>
    </w:rPr>
  </w:style>
  <w:style w:type="character" w:customStyle="1" w:styleId="IntestazioneCarattere">
    <w:name w:val="Intestazione Carattere"/>
    <w:rsid w:val="002C383D"/>
    <w:rPr>
      <w:rFonts w:ascii="Times New Roman" w:hAnsi="Times New Roman"/>
      <w:sz w:val="24"/>
    </w:rPr>
  </w:style>
  <w:style w:type="paragraph" w:customStyle="1" w:styleId="Pidi1">
    <w:name w:val="Piè di1"/>
    <w:basedOn w:val="Normale1"/>
    <w:rsid w:val="002C383D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FooterChar1">
    <w:name w:val="Footer Char1"/>
    <w:rPr>
      <w:rFonts w:cs="Times New Roman"/>
      <w:sz w:val="22"/>
    </w:rPr>
  </w:style>
  <w:style w:type="character" w:customStyle="1" w:styleId="PidipaginaCarattere">
    <w:name w:val="Piè di pagina Carattere"/>
    <w:rsid w:val="002C383D"/>
    <w:rPr>
      <w:rFonts w:ascii="Times New Roman" w:hAnsi="Times New Roman"/>
      <w:sz w:val="24"/>
    </w:rPr>
  </w:style>
  <w:style w:type="paragraph" w:customStyle="1" w:styleId="Paragrafobase">
    <w:name w:val="[Paragrafo base]"/>
    <w:basedOn w:val="Normale1"/>
    <w:rsid w:val="002C383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Calibri" w:hAnsi="Times-Roman" w:cs="Times-Roman"/>
      <w:color w:val="000000"/>
      <w:sz w:val="24"/>
      <w:szCs w:val="24"/>
      <w:lang w:eastAsia="it-IT"/>
    </w:rPr>
  </w:style>
  <w:style w:type="paragraph" w:customStyle="1" w:styleId="NormaleWeb">
    <w:name w:val="Normale (Web"/>
    <w:basedOn w:val="Normale1"/>
    <w:rsid w:val="002C383D"/>
    <w:pPr>
      <w:spacing w:before="100" w:beforeAutospacing="1" w:after="100" w:afterAutospacing="1" w:line="240" w:lineRule="auto"/>
    </w:pPr>
    <w:rPr>
      <w:rFonts w:ascii="Times" w:eastAsia="Calibri" w:hAnsi="Times"/>
      <w:sz w:val="20"/>
      <w:szCs w:val="20"/>
      <w:lang w:eastAsia="it-IT"/>
    </w:rPr>
  </w:style>
  <w:style w:type="character" w:customStyle="1" w:styleId="Collegame">
    <w:name w:val="Collegame"/>
    <w:rsid w:val="002C383D"/>
    <w:rPr>
      <w:rFonts w:cs="Times New Roman"/>
      <w:color w:val="0000FF"/>
      <w:u w:val="single"/>
    </w:rPr>
  </w:style>
  <w:style w:type="character" w:customStyle="1" w:styleId="mw-headline">
    <w:name w:val="mw-headline"/>
    <w:rsid w:val="002C383D"/>
    <w:rPr>
      <w:rFonts w:cs="Times New Roman"/>
    </w:rPr>
  </w:style>
  <w:style w:type="character" w:customStyle="1" w:styleId="mw-editsection">
    <w:name w:val="mw-editsection"/>
    <w:rsid w:val="002C383D"/>
    <w:rPr>
      <w:rFonts w:cs="Times New Roman"/>
    </w:rPr>
  </w:style>
  <w:style w:type="character" w:customStyle="1" w:styleId="mw-editsection-bracket">
    <w:name w:val="mw-editsection-bracket"/>
    <w:rsid w:val="002C383D"/>
    <w:rPr>
      <w:rFonts w:cs="Times New Roman"/>
    </w:rPr>
  </w:style>
  <w:style w:type="character" w:customStyle="1" w:styleId="Collegamentovisi">
    <w:name w:val="Collegamento visi"/>
    <w:rsid w:val="002C383D"/>
    <w:rPr>
      <w:rFonts w:cs="Times New Roman"/>
      <w:color w:val="0000FF"/>
      <w:u w:val="single"/>
    </w:rPr>
  </w:style>
  <w:style w:type="character" w:customStyle="1" w:styleId="mw-editsection-divider">
    <w:name w:val="mw-editsection-divider"/>
    <w:rsid w:val="002C383D"/>
    <w:rPr>
      <w:rFonts w:cs="Times New Roman"/>
    </w:rPr>
  </w:style>
  <w:style w:type="character" w:customStyle="1" w:styleId="apple-converted-space">
    <w:name w:val="apple-converted-space"/>
    <w:rsid w:val="002C383D"/>
    <w:rPr>
      <w:rFonts w:cs="Times New Roman"/>
    </w:rPr>
  </w:style>
  <w:style w:type="character" w:customStyle="1" w:styleId="itemprop">
    <w:name w:val="itemprop"/>
    <w:rsid w:val="002C383D"/>
    <w:rPr>
      <w:rFonts w:cs="Times New Roman"/>
    </w:rPr>
  </w:style>
  <w:style w:type="character" w:customStyle="1" w:styleId="nobr">
    <w:name w:val="nobr"/>
    <w:rsid w:val="002C383D"/>
    <w:rPr>
      <w:rFonts w:cs="Times New Roman"/>
    </w:rPr>
  </w:style>
  <w:style w:type="character" w:customStyle="1" w:styleId="yearcolumn">
    <w:name w:val="year_column"/>
    <w:rsid w:val="002C383D"/>
    <w:rPr>
      <w:rFonts w:cs="Times New Roman"/>
    </w:rPr>
  </w:style>
  <w:style w:type="character" w:customStyle="1" w:styleId="Enfasi">
    <w:name w:val="Enfasi ("/>
    <w:rsid w:val="002C383D"/>
    <w:rPr>
      <w:i/>
    </w:rPr>
  </w:style>
  <w:style w:type="character" w:customStyle="1" w:styleId="Numeropagi">
    <w:name w:val="Numero pagi"/>
    <w:rsid w:val="002C383D"/>
    <w:rPr>
      <w:rFonts w:cs="Times New Roman"/>
    </w:rPr>
  </w:style>
  <w:style w:type="character" w:customStyle="1" w:styleId="st">
    <w:name w:val="st"/>
    <w:rsid w:val="002C383D"/>
    <w:rPr>
      <w:rFonts w:cs="Times New Roman"/>
    </w:rPr>
  </w:style>
  <w:style w:type="character" w:customStyle="1" w:styleId="Enfasi0">
    <w:name w:val="Enfasi"/>
    <w:rsid w:val="002C383D"/>
    <w:rPr>
      <w:rFonts w:cs="Times New Roman"/>
      <w:b/>
    </w:rPr>
  </w:style>
  <w:style w:type="paragraph" w:customStyle="1" w:styleId="Paragrafoelenco1">
    <w:name w:val="Paragrafo elenco1"/>
    <w:basedOn w:val="Normale1"/>
    <w:rsid w:val="002C383D"/>
    <w:pPr>
      <w:spacing w:after="0" w:line="240" w:lineRule="auto"/>
      <w:ind w:left="720"/>
      <w:contextualSpacing/>
    </w:pPr>
    <w:rPr>
      <w:rFonts w:ascii="Cambria" w:eastAsia="MS Mincho" w:hAnsi="Cambria"/>
      <w:sz w:val="24"/>
      <w:szCs w:val="24"/>
      <w:lang w:eastAsia="it-IT"/>
    </w:rPr>
  </w:style>
  <w:style w:type="paragraph" w:customStyle="1" w:styleId="personaggio">
    <w:name w:val="personaggio"/>
    <w:basedOn w:val="Normale1"/>
    <w:rsid w:val="002C383D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eastAsia="it-IT"/>
    </w:rPr>
  </w:style>
  <w:style w:type="paragraph" w:customStyle="1" w:styleId="Titol">
    <w:name w:val="Titol"/>
    <w:basedOn w:val="Normale1"/>
    <w:rsid w:val="002C383D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eastAsia="it-IT"/>
    </w:rPr>
  </w:style>
  <w:style w:type="character" w:customStyle="1" w:styleId="TitleChar">
    <w:name w:val="Title Char"/>
    <w:rPr>
      <w:rFonts w:ascii="Calibri" w:hAnsi="Calibri" w:cs="Times New Roman"/>
      <w:b/>
      <w:bCs/>
      <w:kern w:val="28"/>
      <w:sz w:val="32"/>
    </w:rPr>
  </w:style>
  <w:style w:type="character" w:customStyle="1" w:styleId="Enfasi1">
    <w:name w:val="Enfasi (1"/>
    <w:rsid w:val="002C383D"/>
    <w:rPr>
      <w:rFonts w:cs="Times New Roman"/>
      <w:i/>
    </w:rPr>
  </w:style>
  <w:style w:type="paragraph" w:customStyle="1" w:styleId="xmsonormal">
    <w:name w:val="x_msonormal"/>
    <w:basedOn w:val="Normale1"/>
    <w:rsid w:val="002C383D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eastAsia="it-IT"/>
    </w:rPr>
  </w:style>
  <w:style w:type="paragraph" w:customStyle="1" w:styleId="xmsoplaintext">
    <w:name w:val="x_msoplaintext"/>
    <w:basedOn w:val="Normale1"/>
    <w:rsid w:val="002C383D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eastAsia="it-IT"/>
    </w:rPr>
  </w:style>
  <w:style w:type="paragraph" w:styleId="Paragrafoelenco">
    <w:name w:val="List Paragraph"/>
    <w:basedOn w:val="Normale1"/>
    <w:uiPriority w:val="34"/>
    <w:qFormat/>
    <w:rsid w:val="002C383D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it-IT"/>
    </w:rPr>
  </w:style>
  <w:style w:type="character" w:customStyle="1" w:styleId="title-extra">
    <w:name w:val="title-extra"/>
    <w:rsid w:val="002C383D"/>
    <w:rPr>
      <w:rFonts w:cs="Times New Roman"/>
    </w:rPr>
  </w:style>
  <w:style w:type="character" w:customStyle="1" w:styleId="field-content">
    <w:name w:val="field-content"/>
    <w:rsid w:val="002C383D"/>
    <w:rPr>
      <w:rFonts w:cs="Times New Roman"/>
    </w:rPr>
  </w:style>
  <w:style w:type="character" w:customStyle="1" w:styleId="sc">
    <w:name w:val="sc"/>
    <w:rsid w:val="002C383D"/>
    <w:rPr>
      <w:rFonts w:cs="Times New Roman"/>
    </w:rPr>
  </w:style>
  <w:style w:type="paragraph" w:customStyle="1" w:styleId="Corpodel">
    <w:name w:val="Corpo del"/>
    <w:basedOn w:val="Normale1"/>
    <w:rsid w:val="002C383D"/>
    <w:pPr>
      <w:spacing w:after="0" w:line="240" w:lineRule="auto"/>
      <w:jc w:val="both"/>
    </w:pPr>
    <w:rPr>
      <w:rFonts w:ascii="Times New Roman" w:hAnsi="Times New Roman"/>
      <w:sz w:val="24"/>
      <w:szCs w:val="24"/>
      <w:lang w:eastAsia="it-IT"/>
    </w:rPr>
  </w:style>
  <w:style w:type="character" w:customStyle="1" w:styleId="BodyTextChar">
    <w:name w:val="Body Text Char"/>
    <w:rPr>
      <w:rFonts w:cs="Times New Roman"/>
      <w:sz w:val="22"/>
    </w:rPr>
  </w:style>
  <w:style w:type="character" w:customStyle="1" w:styleId="linknolinkrosa">
    <w:name w:val="linknolinkrosa"/>
    <w:rsid w:val="002C383D"/>
    <w:rPr>
      <w:rFonts w:cs="Times New Roman"/>
    </w:rPr>
  </w:style>
  <w:style w:type="character" w:customStyle="1" w:styleId="a-size-large">
    <w:name w:val="a-size-large"/>
    <w:rsid w:val="002C383D"/>
    <w:rPr>
      <w:rFonts w:cs="Times New Roman"/>
    </w:rPr>
  </w:style>
  <w:style w:type="character" w:customStyle="1" w:styleId="Citazione1">
    <w:name w:val="Citazione1"/>
    <w:rsid w:val="002C383D"/>
    <w:rPr>
      <w:rFonts w:cs="Times New Roman"/>
      <w:i/>
    </w:rPr>
  </w:style>
  <w:style w:type="character" w:customStyle="1" w:styleId="nickname">
    <w:name w:val="nickname"/>
    <w:rsid w:val="002C383D"/>
    <w:rPr>
      <w:rFonts w:cs="Times New Roman"/>
    </w:rPr>
  </w:style>
  <w:style w:type="character" w:customStyle="1" w:styleId="textexposedshow">
    <w:name w:val="text_exposed_show"/>
    <w:rsid w:val="002C383D"/>
    <w:rPr>
      <w:rFonts w:cs="Times New Roman"/>
    </w:rPr>
  </w:style>
  <w:style w:type="character" w:customStyle="1" w:styleId="bumpedfont15">
    <w:name w:val="bumpedfont15"/>
    <w:rsid w:val="002C383D"/>
    <w:rPr>
      <w:rFonts w:cs="Times New Roman"/>
    </w:rPr>
  </w:style>
  <w:style w:type="paragraph" w:styleId="Iniziomodulo-z">
    <w:name w:val="HTML Top of Form"/>
    <w:basedOn w:val="Normale1"/>
    <w:next w:val="Normale1"/>
    <w:rsid w:val="002C383D"/>
    <w:pPr>
      <w:pBdr>
        <w:bottom w:val="single" w:sz="6" w:space="1" w:color="80F355" w:shadow="1" w:frame="1"/>
      </w:pBdr>
      <w:spacing w:before="100" w:after="100" w:line="240" w:lineRule="auto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z-TopofFormChar">
    <w:name w:val="z-Top of Form Char"/>
    <w:rPr>
      <w:rFonts w:ascii="Arial" w:hAnsi="Arial" w:cs="Times New Roman"/>
      <w:vanish/>
      <w:sz w:val="16"/>
    </w:rPr>
  </w:style>
  <w:style w:type="paragraph" w:styleId="Finemodulo-z">
    <w:name w:val="HTML Bottom of Form"/>
    <w:basedOn w:val="Normale1"/>
    <w:next w:val="Normale1"/>
    <w:rsid w:val="002C383D"/>
    <w:pPr>
      <w:pBdr>
        <w:top w:val="single" w:sz="6" w:space="1" w:color="000000"/>
      </w:pBdr>
      <w:spacing w:before="100" w:after="100" w:line="240" w:lineRule="auto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z-BottomofFormChar">
    <w:name w:val="z-Bottom of Form Char"/>
    <w:rPr>
      <w:rFonts w:ascii="Arial" w:hAnsi="Arial" w:cs="Times New Roman"/>
      <w:vanish/>
      <w:sz w:val="16"/>
    </w:rPr>
  </w:style>
  <w:style w:type="character" w:customStyle="1" w:styleId="wb-langlinks-addwb-langlinks-link">
    <w:name w:val="wb-langlinks-add wb-langlinks-link"/>
    <w:rsid w:val="002C383D"/>
    <w:rPr>
      <w:rFonts w:cs="Times New Roman"/>
    </w:rPr>
  </w:style>
  <w:style w:type="character" w:customStyle="1" w:styleId="type-cast">
    <w:name w:val="type-cast"/>
    <w:rsid w:val="002C383D"/>
    <w:rPr>
      <w:rFonts w:cs="Times New Roman"/>
    </w:rPr>
  </w:style>
  <w:style w:type="character" w:styleId="Enfasigrassetto">
    <w:name w:val="Strong"/>
    <w:uiPriority w:val="22"/>
    <w:qFormat/>
    <w:rsid w:val="00261BA6"/>
    <w:rPr>
      <w:b/>
    </w:rPr>
  </w:style>
  <w:style w:type="paragraph" w:styleId="NormaleWeb0">
    <w:name w:val="Normal (Web)"/>
    <w:basedOn w:val="Normale"/>
    <w:uiPriority w:val="99"/>
    <w:rsid w:val="004C2C56"/>
    <w:pPr>
      <w:spacing w:before="100" w:beforeAutospacing="1" w:after="100" w:afterAutospacing="1"/>
    </w:pPr>
    <w:rPr>
      <w:rFonts w:ascii="Times" w:eastAsia="Times" w:hAnsi="Times"/>
      <w:sz w:val="20"/>
      <w:szCs w:val="20"/>
    </w:rPr>
  </w:style>
  <w:style w:type="character" w:styleId="Enfasicorsivo">
    <w:name w:val="Emphasis"/>
    <w:uiPriority w:val="20"/>
    <w:qFormat/>
    <w:rsid w:val="004C2C56"/>
    <w:rPr>
      <w:i/>
    </w:rPr>
  </w:style>
  <w:style w:type="character" w:styleId="Collegamentoipertestuale">
    <w:name w:val="Hyperlink"/>
    <w:rsid w:val="004C2C56"/>
    <w:rPr>
      <w:color w:val="0000FF"/>
      <w:u w:val="single"/>
    </w:rPr>
  </w:style>
  <w:style w:type="character" w:styleId="Collegamentovisitato">
    <w:name w:val="FollowedHyperlink"/>
    <w:rsid w:val="004C2C56"/>
    <w:rPr>
      <w:color w:val="800080"/>
      <w:u w:val="single"/>
    </w:rPr>
  </w:style>
  <w:style w:type="paragraph" w:customStyle="1" w:styleId="sottotitolorec">
    <w:name w:val="sottotitolo_rec"/>
    <w:basedOn w:val="Normale"/>
    <w:rsid w:val="00B125F5"/>
    <w:pPr>
      <w:spacing w:before="100" w:beforeAutospacing="1" w:after="100" w:afterAutospacing="1"/>
    </w:pPr>
  </w:style>
  <w:style w:type="paragraph" w:styleId="Pidipagina">
    <w:name w:val="footer"/>
    <w:basedOn w:val="Normale"/>
    <w:link w:val="PidipaginaCarattere1"/>
    <w:unhideWhenUsed/>
    <w:rsid w:val="005C5E58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link w:val="Pidipagina"/>
    <w:rsid w:val="005C5E58"/>
    <w:rPr>
      <w:rFonts w:ascii="Times New Roman" w:eastAsia="Times New Roman" w:hAnsi="Times New Roman"/>
      <w:sz w:val="24"/>
      <w:szCs w:val="24"/>
    </w:rPr>
  </w:style>
  <w:style w:type="paragraph" w:styleId="Intestazione">
    <w:name w:val="header"/>
    <w:basedOn w:val="Normale"/>
    <w:link w:val="IntestazioneCarattere1"/>
    <w:unhideWhenUsed/>
    <w:rsid w:val="005C5E58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link w:val="Intestazione"/>
    <w:rsid w:val="005C5E58"/>
    <w:rPr>
      <w:rFonts w:ascii="Times New Roman" w:eastAsia="Times New Roman" w:hAnsi="Times New Roman"/>
      <w:sz w:val="24"/>
      <w:szCs w:val="24"/>
    </w:rPr>
  </w:style>
  <w:style w:type="character" w:customStyle="1" w:styleId="WW8Num1z0">
    <w:name w:val="WW8Num1z0"/>
    <w:rsid w:val="004B2D87"/>
    <w:rPr>
      <w:rFonts w:ascii="Symbol" w:eastAsia="Times New Roman" w:hAnsi="Symbol" w:cs="Symbol" w:hint="default"/>
      <w:color w:val="000000"/>
      <w:sz w:val="22"/>
      <w:szCs w:val="22"/>
      <w:lang w:val="en-US"/>
    </w:rPr>
  </w:style>
  <w:style w:type="character" w:customStyle="1" w:styleId="WW8Num1z1">
    <w:name w:val="WW8Num1z1"/>
    <w:rsid w:val="004B2D87"/>
    <w:rPr>
      <w:rFonts w:ascii="Courier New" w:hAnsi="Courier New" w:cs="Courier New" w:hint="default"/>
    </w:rPr>
  </w:style>
  <w:style w:type="character" w:customStyle="1" w:styleId="WW8Num1z2">
    <w:name w:val="WW8Num1z2"/>
    <w:rsid w:val="004B2D87"/>
    <w:rPr>
      <w:rFonts w:ascii="Wingdings" w:hAnsi="Wingdings" w:cs="Wingdings" w:hint="default"/>
    </w:rPr>
  </w:style>
  <w:style w:type="character" w:customStyle="1" w:styleId="WW8Num2z0">
    <w:name w:val="WW8Num2z0"/>
    <w:rsid w:val="004B2D87"/>
    <w:rPr>
      <w:rFonts w:hint="default"/>
      <w:b w:val="0"/>
    </w:rPr>
  </w:style>
  <w:style w:type="character" w:customStyle="1" w:styleId="WW8Num2z1">
    <w:name w:val="WW8Num2z1"/>
    <w:rsid w:val="004B2D87"/>
  </w:style>
  <w:style w:type="character" w:customStyle="1" w:styleId="WW8Num2z2">
    <w:name w:val="WW8Num2z2"/>
    <w:rsid w:val="004B2D87"/>
  </w:style>
  <w:style w:type="character" w:customStyle="1" w:styleId="WW8Num2z3">
    <w:name w:val="WW8Num2z3"/>
    <w:rsid w:val="004B2D87"/>
  </w:style>
  <w:style w:type="character" w:customStyle="1" w:styleId="WW8Num2z4">
    <w:name w:val="WW8Num2z4"/>
    <w:rsid w:val="004B2D87"/>
  </w:style>
  <w:style w:type="character" w:customStyle="1" w:styleId="WW8Num2z5">
    <w:name w:val="WW8Num2z5"/>
    <w:rsid w:val="004B2D87"/>
  </w:style>
  <w:style w:type="character" w:customStyle="1" w:styleId="WW8Num2z6">
    <w:name w:val="WW8Num2z6"/>
    <w:rsid w:val="004B2D87"/>
  </w:style>
  <w:style w:type="character" w:customStyle="1" w:styleId="WW8Num2z7">
    <w:name w:val="WW8Num2z7"/>
    <w:rsid w:val="004B2D87"/>
  </w:style>
  <w:style w:type="character" w:customStyle="1" w:styleId="WW8Num2z8">
    <w:name w:val="WW8Num2z8"/>
    <w:rsid w:val="004B2D87"/>
  </w:style>
  <w:style w:type="character" w:customStyle="1" w:styleId="WW8Num3z0">
    <w:name w:val="WW8Num3z0"/>
    <w:rsid w:val="004B2D87"/>
    <w:rPr>
      <w:rFonts w:hint="default"/>
    </w:rPr>
  </w:style>
  <w:style w:type="character" w:customStyle="1" w:styleId="WW8Num3z1">
    <w:name w:val="WW8Num3z1"/>
    <w:rsid w:val="004B2D87"/>
  </w:style>
  <w:style w:type="character" w:customStyle="1" w:styleId="WW8Num3z2">
    <w:name w:val="WW8Num3z2"/>
    <w:rsid w:val="004B2D87"/>
  </w:style>
  <w:style w:type="character" w:customStyle="1" w:styleId="WW8Num3z3">
    <w:name w:val="WW8Num3z3"/>
    <w:rsid w:val="004B2D87"/>
  </w:style>
  <w:style w:type="character" w:customStyle="1" w:styleId="WW8Num3z4">
    <w:name w:val="WW8Num3z4"/>
    <w:rsid w:val="004B2D87"/>
  </w:style>
  <w:style w:type="character" w:customStyle="1" w:styleId="WW8Num3z5">
    <w:name w:val="WW8Num3z5"/>
    <w:rsid w:val="004B2D87"/>
  </w:style>
  <w:style w:type="character" w:customStyle="1" w:styleId="WW8Num3z6">
    <w:name w:val="WW8Num3z6"/>
    <w:rsid w:val="004B2D87"/>
  </w:style>
  <w:style w:type="character" w:customStyle="1" w:styleId="WW8Num3z7">
    <w:name w:val="WW8Num3z7"/>
    <w:rsid w:val="004B2D87"/>
  </w:style>
  <w:style w:type="character" w:customStyle="1" w:styleId="WW8Num3z8">
    <w:name w:val="WW8Num3z8"/>
    <w:rsid w:val="004B2D87"/>
  </w:style>
  <w:style w:type="character" w:customStyle="1" w:styleId="WW8Num4z0">
    <w:name w:val="WW8Num4z0"/>
    <w:rsid w:val="004B2D87"/>
    <w:rPr>
      <w:rFonts w:ascii="Symbol" w:hAnsi="Symbol" w:cs="Symbol" w:hint="default"/>
      <w:sz w:val="22"/>
    </w:rPr>
  </w:style>
  <w:style w:type="character" w:customStyle="1" w:styleId="WW8Num4z1">
    <w:name w:val="WW8Num4z1"/>
    <w:rsid w:val="004B2D87"/>
    <w:rPr>
      <w:rFonts w:ascii="Courier New" w:hAnsi="Courier New" w:cs="Courier New" w:hint="default"/>
    </w:rPr>
  </w:style>
  <w:style w:type="character" w:customStyle="1" w:styleId="WW8Num4z2">
    <w:name w:val="WW8Num4z2"/>
    <w:rsid w:val="004B2D87"/>
    <w:rPr>
      <w:rFonts w:ascii="Wingdings" w:hAnsi="Wingdings" w:cs="Wingdings" w:hint="default"/>
    </w:rPr>
  </w:style>
  <w:style w:type="character" w:customStyle="1" w:styleId="WW8Num5z0">
    <w:name w:val="WW8Num5z0"/>
    <w:rsid w:val="004B2D87"/>
    <w:rPr>
      <w:rFonts w:ascii="Symbol" w:hAnsi="Symbol" w:cs="Symbol" w:hint="default"/>
    </w:rPr>
  </w:style>
  <w:style w:type="character" w:customStyle="1" w:styleId="WW8Num5z1">
    <w:name w:val="WW8Num5z1"/>
    <w:rsid w:val="004B2D87"/>
    <w:rPr>
      <w:rFonts w:ascii="Courier New" w:hAnsi="Courier New" w:cs="Courier New" w:hint="default"/>
    </w:rPr>
  </w:style>
  <w:style w:type="character" w:customStyle="1" w:styleId="WW8Num5z2">
    <w:name w:val="WW8Num5z2"/>
    <w:rsid w:val="004B2D87"/>
    <w:rPr>
      <w:rFonts w:ascii="Wingdings" w:hAnsi="Wingdings" w:cs="Wingdings" w:hint="default"/>
    </w:rPr>
  </w:style>
  <w:style w:type="character" w:customStyle="1" w:styleId="WW8Num6z0">
    <w:name w:val="WW8Num6z0"/>
    <w:rsid w:val="004B2D87"/>
    <w:rPr>
      <w:rFonts w:ascii="Symbol" w:hAnsi="Symbol" w:cs="Symbol" w:hint="default"/>
    </w:rPr>
  </w:style>
  <w:style w:type="character" w:customStyle="1" w:styleId="WW8Num6z1">
    <w:name w:val="WW8Num6z1"/>
    <w:rsid w:val="004B2D87"/>
  </w:style>
  <w:style w:type="character" w:customStyle="1" w:styleId="WW8Num6z2">
    <w:name w:val="WW8Num6z2"/>
    <w:rsid w:val="004B2D87"/>
  </w:style>
  <w:style w:type="character" w:customStyle="1" w:styleId="WW8Num6z3">
    <w:name w:val="WW8Num6z3"/>
    <w:rsid w:val="004B2D87"/>
  </w:style>
  <w:style w:type="character" w:customStyle="1" w:styleId="WW8Num6z4">
    <w:name w:val="WW8Num6z4"/>
    <w:rsid w:val="004B2D87"/>
  </w:style>
  <w:style w:type="character" w:customStyle="1" w:styleId="WW8Num6z5">
    <w:name w:val="WW8Num6z5"/>
    <w:rsid w:val="004B2D87"/>
  </w:style>
  <w:style w:type="character" w:customStyle="1" w:styleId="WW8Num6z6">
    <w:name w:val="WW8Num6z6"/>
    <w:rsid w:val="004B2D87"/>
  </w:style>
  <w:style w:type="character" w:customStyle="1" w:styleId="WW8Num6z7">
    <w:name w:val="WW8Num6z7"/>
    <w:rsid w:val="004B2D87"/>
  </w:style>
  <w:style w:type="character" w:customStyle="1" w:styleId="WW8Num6z8">
    <w:name w:val="WW8Num6z8"/>
    <w:rsid w:val="004B2D87"/>
  </w:style>
  <w:style w:type="character" w:customStyle="1" w:styleId="WW8Num7z0">
    <w:name w:val="WW8Num7z0"/>
    <w:rsid w:val="004B2D87"/>
    <w:rPr>
      <w:rFonts w:hint="default"/>
    </w:rPr>
  </w:style>
  <w:style w:type="character" w:customStyle="1" w:styleId="WW8Num7z1">
    <w:name w:val="WW8Num7z1"/>
    <w:rsid w:val="004B2D87"/>
  </w:style>
  <w:style w:type="character" w:customStyle="1" w:styleId="WW8Num7z2">
    <w:name w:val="WW8Num7z2"/>
    <w:rsid w:val="004B2D87"/>
  </w:style>
  <w:style w:type="character" w:customStyle="1" w:styleId="WW8Num7z3">
    <w:name w:val="WW8Num7z3"/>
    <w:rsid w:val="004B2D87"/>
  </w:style>
  <w:style w:type="character" w:customStyle="1" w:styleId="WW8Num7z4">
    <w:name w:val="WW8Num7z4"/>
    <w:rsid w:val="004B2D87"/>
  </w:style>
  <w:style w:type="character" w:customStyle="1" w:styleId="WW8Num7z5">
    <w:name w:val="WW8Num7z5"/>
    <w:rsid w:val="004B2D87"/>
  </w:style>
  <w:style w:type="character" w:customStyle="1" w:styleId="WW8Num7z6">
    <w:name w:val="WW8Num7z6"/>
    <w:rsid w:val="004B2D87"/>
  </w:style>
  <w:style w:type="character" w:customStyle="1" w:styleId="WW8Num7z7">
    <w:name w:val="WW8Num7z7"/>
    <w:rsid w:val="004B2D87"/>
  </w:style>
  <w:style w:type="character" w:customStyle="1" w:styleId="WW8Num7z8">
    <w:name w:val="WW8Num7z8"/>
    <w:rsid w:val="004B2D87"/>
  </w:style>
  <w:style w:type="character" w:customStyle="1" w:styleId="WW8Num8z0">
    <w:name w:val="WW8Num8z0"/>
    <w:rsid w:val="004B2D87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4B2D87"/>
    <w:rPr>
      <w:rFonts w:ascii="Courier New" w:hAnsi="Courier New" w:cs="Courier New" w:hint="default"/>
    </w:rPr>
  </w:style>
  <w:style w:type="character" w:customStyle="1" w:styleId="WW8Num8z2">
    <w:name w:val="WW8Num8z2"/>
    <w:rsid w:val="004B2D87"/>
    <w:rPr>
      <w:rFonts w:ascii="Wingdings" w:hAnsi="Wingdings" w:cs="Wingdings" w:hint="default"/>
    </w:rPr>
  </w:style>
  <w:style w:type="character" w:customStyle="1" w:styleId="WW8Num8z3">
    <w:name w:val="WW8Num8z3"/>
    <w:rsid w:val="004B2D87"/>
    <w:rPr>
      <w:rFonts w:ascii="Symbol" w:hAnsi="Symbol" w:cs="Symbol" w:hint="default"/>
    </w:rPr>
  </w:style>
  <w:style w:type="character" w:customStyle="1" w:styleId="WW8Num9z0">
    <w:name w:val="WW8Num9z0"/>
    <w:rsid w:val="004B2D87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4B2D87"/>
    <w:rPr>
      <w:rFonts w:ascii="Courier New" w:hAnsi="Courier New" w:cs="Courier New" w:hint="default"/>
    </w:rPr>
  </w:style>
  <w:style w:type="character" w:customStyle="1" w:styleId="WW8Num9z2">
    <w:name w:val="WW8Num9z2"/>
    <w:rsid w:val="004B2D87"/>
    <w:rPr>
      <w:rFonts w:ascii="Wingdings" w:hAnsi="Wingdings" w:cs="Wingdings" w:hint="default"/>
    </w:rPr>
  </w:style>
  <w:style w:type="character" w:customStyle="1" w:styleId="WW8Num9z3">
    <w:name w:val="WW8Num9z3"/>
    <w:rsid w:val="004B2D87"/>
    <w:rPr>
      <w:rFonts w:ascii="Symbol" w:hAnsi="Symbol" w:cs="Symbol" w:hint="default"/>
    </w:rPr>
  </w:style>
  <w:style w:type="character" w:customStyle="1" w:styleId="WW8Num10z0">
    <w:name w:val="WW8Num10z0"/>
    <w:rsid w:val="004B2D87"/>
    <w:rPr>
      <w:rFonts w:ascii="Symbol" w:hAnsi="Symbol" w:cs="Symbol" w:hint="default"/>
    </w:rPr>
  </w:style>
  <w:style w:type="character" w:customStyle="1" w:styleId="WW8Num10z1">
    <w:name w:val="WW8Num10z1"/>
    <w:rsid w:val="004B2D87"/>
    <w:rPr>
      <w:rFonts w:ascii="Courier New" w:hAnsi="Courier New" w:cs="Courier New" w:hint="default"/>
    </w:rPr>
  </w:style>
  <w:style w:type="character" w:customStyle="1" w:styleId="WW8Num10z2">
    <w:name w:val="WW8Num10z2"/>
    <w:rsid w:val="004B2D87"/>
    <w:rPr>
      <w:rFonts w:ascii="Wingdings" w:hAnsi="Wingdings" w:cs="Wingdings" w:hint="default"/>
    </w:rPr>
  </w:style>
  <w:style w:type="character" w:customStyle="1" w:styleId="WW8Num11z0">
    <w:name w:val="WW8Num11z0"/>
    <w:rsid w:val="004B2D87"/>
    <w:rPr>
      <w:rFonts w:ascii="Symbol" w:hAnsi="Symbol" w:cs="Symbol" w:hint="default"/>
    </w:rPr>
  </w:style>
  <w:style w:type="character" w:customStyle="1" w:styleId="WW8Num11z1">
    <w:name w:val="WW8Num11z1"/>
    <w:rsid w:val="004B2D87"/>
    <w:rPr>
      <w:rFonts w:ascii="Courier New" w:hAnsi="Courier New" w:cs="Courier New" w:hint="default"/>
    </w:rPr>
  </w:style>
  <w:style w:type="character" w:customStyle="1" w:styleId="WW8Num11z2">
    <w:name w:val="WW8Num11z2"/>
    <w:rsid w:val="004B2D87"/>
    <w:rPr>
      <w:rFonts w:ascii="Wingdings" w:hAnsi="Wingdings" w:cs="Wingdings" w:hint="default"/>
    </w:rPr>
  </w:style>
  <w:style w:type="character" w:customStyle="1" w:styleId="WW8Num12z0">
    <w:name w:val="WW8Num12z0"/>
    <w:rsid w:val="004B2D87"/>
    <w:rPr>
      <w:rFonts w:ascii="Symbol" w:hAnsi="Symbol" w:cs="Symbol" w:hint="default"/>
      <w:sz w:val="22"/>
      <w:szCs w:val="22"/>
    </w:rPr>
  </w:style>
  <w:style w:type="character" w:customStyle="1" w:styleId="WW8Num12z1">
    <w:name w:val="WW8Num12z1"/>
    <w:rsid w:val="004B2D87"/>
    <w:rPr>
      <w:rFonts w:ascii="Courier New" w:hAnsi="Courier New" w:cs="Courier New" w:hint="default"/>
    </w:rPr>
  </w:style>
  <w:style w:type="character" w:customStyle="1" w:styleId="WW8Num12z2">
    <w:name w:val="WW8Num12z2"/>
    <w:rsid w:val="004B2D87"/>
    <w:rPr>
      <w:rFonts w:ascii="Wingdings" w:hAnsi="Wingdings" w:cs="Wingdings" w:hint="default"/>
    </w:rPr>
  </w:style>
  <w:style w:type="character" w:customStyle="1" w:styleId="WW8Num13z0">
    <w:name w:val="WW8Num13z0"/>
    <w:rsid w:val="004B2D87"/>
    <w:rPr>
      <w:rFonts w:ascii="Symbol" w:hAnsi="Symbol" w:cs="Symbol" w:hint="default"/>
      <w:color w:val="000000"/>
      <w:sz w:val="22"/>
      <w:szCs w:val="22"/>
      <w:lang w:bidi="it-IT"/>
    </w:rPr>
  </w:style>
  <w:style w:type="character" w:customStyle="1" w:styleId="WW8Num13z1">
    <w:name w:val="WW8Num13z1"/>
    <w:rsid w:val="004B2D87"/>
    <w:rPr>
      <w:rFonts w:ascii="Courier New" w:hAnsi="Courier New" w:cs="Courier New" w:hint="default"/>
    </w:rPr>
  </w:style>
  <w:style w:type="character" w:customStyle="1" w:styleId="WW8Num13z2">
    <w:name w:val="WW8Num13z2"/>
    <w:rsid w:val="004B2D87"/>
    <w:rPr>
      <w:rFonts w:ascii="Wingdings" w:hAnsi="Wingdings" w:cs="Wingdings" w:hint="default"/>
    </w:rPr>
  </w:style>
  <w:style w:type="character" w:customStyle="1" w:styleId="WW8Num14z0">
    <w:name w:val="WW8Num14z0"/>
    <w:rsid w:val="004B2D87"/>
    <w:rPr>
      <w:rFonts w:hint="default"/>
    </w:rPr>
  </w:style>
  <w:style w:type="character" w:customStyle="1" w:styleId="WW8Num14z1">
    <w:name w:val="WW8Num14z1"/>
    <w:rsid w:val="004B2D87"/>
  </w:style>
  <w:style w:type="character" w:customStyle="1" w:styleId="WW8Num14z2">
    <w:name w:val="WW8Num14z2"/>
    <w:rsid w:val="004B2D87"/>
  </w:style>
  <w:style w:type="character" w:customStyle="1" w:styleId="WW8Num14z3">
    <w:name w:val="WW8Num14z3"/>
    <w:rsid w:val="004B2D87"/>
  </w:style>
  <w:style w:type="character" w:customStyle="1" w:styleId="WW8Num14z4">
    <w:name w:val="WW8Num14z4"/>
    <w:rsid w:val="004B2D87"/>
  </w:style>
  <w:style w:type="character" w:customStyle="1" w:styleId="WW8Num14z5">
    <w:name w:val="WW8Num14z5"/>
    <w:rsid w:val="004B2D87"/>
  </w:style>
  <w:style w:type="character" w:customStyle="1" w:styleId="WW8Num14z6">
    <w:name w:val="WW8Num14z6"/>
    <w:rsid w:val="004B2D87"/>
  </w:style>
  <w:style w:type="character" w:customStyle="1" w:styleId="WW8Num14z7">
    <w:name w:val="WW8Num14z7"/>
    <w:rsid w:val="004B2D87"/>
  </w:style>
  <w:style w:type="character" w:customStyle="1" w:styleId="WW8Num14z8">
    <w:name w:val="WW8Num14z8"/>
    <w:rsid w:val="004B2D87"/>
  </w:style>
  <w:style w:type="character" w:customStyle="1" w:styleId="WW8Num15z0">
    <w:name w:val="WW8Num15z0"/>
    <w:rsid w:val="004B2D87"/>
    <w:rPr>
      <w:rFonts w:ascii="Symbol" w:hAnsi="Symbol" w:cs="Symbol" w:hint="default"/>
      <w:sz w:val="22"/>
      <w:szCs w:val="22"/>
      <w:lang w:eastAsia="it-IT"/>
    </w:rPr>
  </w:style>
  <w:style w:type="character" w:customStyle="1" w:styleId="WW8Num15z1">
    <w:name w:val="WW8Num15z1"/>
    <w:rsid w:val="004B2D87"/>
    <w:rPr>
      <w:rFonts w:ascii="Courier New" w:hAnsi="Courier New" w:cs="Courier New" w:hint="default"/>
    </w:rPr>
  </w:style>
  <w:style w:type="character" w:customStyle="1" w:styleId="WW8Num15z2">
    <w:name w:val="WW8Num15z2"/>
    <w:rsid w:val="004B2D87"/>
    <w:rPr>
      <w:rFonts w:ascii="Wingdings" w:hAnsi="Wingdings" w:cs="Wingdings" w:hint="default"/>
    </w:rPr>
  </w:style>
  <w:style w:type="character" w:customStyle="1" w:styleId="WW8Num16z0">
    <w:name w:val="WW8Num16z0"/>
    <w:rsid w:val="004B2D87"/>
    <w:rPr>
      <w:rFonts w:hint="default"/>
    </w:rPr>
  </w:style>
  <w:style w:type="character" w:customStyle="1" w:styleId="WW8Num16z1">
    <w:name w:val="WW8Num16z1"/>
    <w:rsid w:val="004B2D87"/>
  </w:style>
  <w:style w:type="character" w:customStyle="1" w:styleId="WW8Num16z2">
    <w:name w:val="WW8Num16z2"/>
    <w:rsid w:val="004B2D87"/>
  </w:style>
  <w:style w:type="character" w:customStyle="1" w:styleId="WW8Num16z3">
    <w:name w:val="WW8Num16z3"/>
    <w:rsid w:val="004B2D87"/>
  </w:style>
  <w:style w:type="character" w:customStyle="1" w:styleId="WW8Num16z4">
    <w:name w:val="WW8Num16z4"/>
    <w:rsid w:val="004B2D87"/>
  </w:style>
  <w:style w:type="character" w:customStyle="1" w:styleId="WW8Num16z5">
    <w:name w:val="WW8Num16z5"/>
    <w:rsid w:val="004B2D87"/>
  </w:style>
  <w:style w:type="character" w:customStyle="1" w:styleId="WW8Num16z6">
    <w:name w:val="WW8Num16z6"/>
    <w:rsid w:val="004B2D87"/>
  </w:style>
  <w:style w:type="character" w:customStyle="1" w:styleId="WW8Num16z7">
    <w:name w:val="WW8Num16z7"/>
    <w:rsid w:val="004B2D87"/>
  </w:style>
  <w:style w:type="character" w:customStyle="1" w:styleId="WW8Num16z8">
    <w:name w:val="WW8Num16z8"/>
    <w:rsid w:val="004B2D87"/>
  </w:style>
  <w:style w:type="character" w:customStyle="1" w:styleId="WW8Num17z0">
    <w:name w:val="WW8Num17z0"/>
    <w:rsid w:val="004B2D87"/>
    <w:rPr>
      <w:rFonts w:ascii="Times New Roman" w:eastAsia="Times New Roman" w:hAnsi="Times New Roman" w:cs="Times New Roman" w:hint="default"/>
    </w:rPr>
  </w:style>
  <w:style w:type="character" w:customStyle="1" w:styleId="WW8Num17z1">
    <w:name w:val="WW8Num17z1"/>
    <w:rsid w:val="004B2D87"/>
    <w:rPr>
      <w:rFonts w:ascii="Courier New" w:hAnsi="Courier New" w:cs="Courier New" w:hint="default"/>
    </w:rPr>
  </w:style>
  <w:style w:type="character" w:customStyle="1" w:styleId="WW8Num17z2">
    <w:name w:val="WW8Num17z2"/>
    <w:rsid w:val="004B2D87"/>
    <w:rPr>
      <w:rFonts w:ascii="Wingdings" w:hAnsi="Wingdings" w:cs="Wingdings" w:hint="default"/>
    </w:rPr>
  </w:style>
  <w:style w:type="character" w:customStyle="1" w:styleId="WW8Num17z3">
    <w:name w:val="WW8Num17z3"/>
    <w:rsid w:val="004B2D87"/>
    <w:rPr>
      <w:rFonts w:ascii="Symbol" w:hAnsi="Symbol" w:cs="Symbol" w:hint="default"/>
    </w:rPr>
  </w:style>
  <w:style w:type="character" w:customStyle="1" w:styleId="WW8Num18z0">
    <w:name w:val="WW8Num18z0"/>
    <w:rsid w:val="004B2D87"/>
    <w:rPr>
      <w:rFonts w:ascii="Times New Roman" w:eastAsia="Times New Roman" w:hAnsi="Times New Roman" w:cs="Times New Roman" w:hint="default"/>
    </w:rPr>
  </w:style>
  <w:style w:type="character" w:customStyle="1" w:styleId="WW8Num18z1">
    <w:name w:val="WW8Num18z1"/>
    <w:rsid w:val="004B2D87"/>
    <w:rPr>
      <w:rFonts w:ascii="Courier New" w:hAnsi="Courier New" w:cs="Courier New" w:hint="default"/>
    </w:rPr>
  </w:style>
  <w:style w:type="character" w:customStyle="1" w:styleId="WW8Num18z2">
    <w:name w:val="WW8Num18z2"/>
    <w:rsid w:val="004B2D87"/>
    <w:rPr>
      <w:rFonts w:ascii="Wingdings" w:hAnsi="Wingdings" w:cs="Wingdings" w:hint="default"/>
    </w:rPr>
  </w:style>
  <w:style w:type="character" w:customStyle="1" w:styleId="WW8Num18z3">
    <w:name w:val="WW8Num18z3"/>
    <w:rsid w:val="004B2D87"/>
    <w:rPr>
      <w:rFonts w:ascii="Symbol" w:hAnsi="Symbol" w:cs="Symbol" w:hint="default"/>
    </w:rPr>
  </w:style>
  <w:style w:type="character" w:customStyle="1" w:styleId="WW8Num19z0">
    <w:name w:val="WW8Num19z0"/>
    <w:rsid w:val="004B2D87"/>
    <w:rPr>
      <w:rFonts w:ascii="Symbol" w:hAnsi="Symbol" w:cs="Symbol" w:hint="default"/>
      <w:sz w:val="22"/>
      <w:szCs w:val="22"/>
      <w:lang w:val="en-GB" w:eastAsia="it-IT"/>
    </w:rPr>
  </w:style>
  <w:style w:type="character" w:customStyle="1" w:styleId="WW8Num19z1">
    <w:name w:val="WW8Num19z1"/>
    <w:rsid w:val="004B2D87"/>
    <w:rPr>
      <w:rFonts w:ascii="Courier New" w:hAnsi="Courier New" w:cs="Courier New" w:hint="default"/>
    </w:rPr>
  </w:style>
  <w:style w:type="character" w:customStyle="1" w:styleId="WW8Num19z2">
    <w:name w:val="WW8Num19z2"/>
    <w:rsid w:val="004B2D87"/>
    <w:rPr>
      <w:rFonts w:ascii="Wingdings" w:hAnsi="Wingdings" w:cs="Wingdings" w:hint="default"/>
    </w:rPr>
  </w:style>
  <w:style w:type="character" w:customStyle="1" w:styleId="WW8Num20z0">
    <w:name w:val="WW8Num20z0"/>
    <w:rsid w:val="004B2D87"/>
    <w:rPr>
      <w:rFonts w:hint="default"/>
    </w:rPr>
  </w:style>
  <w:style w:type="character" w:customStyle="1" w:styleId="WW8Num20z1">
    <w:name w:val="WW8Num20z1"/>
    <w:rsid w:val="004B2D87"/>
    <w:rPr>
      <w:rFonts w:ascii="Courier New" w:hAnsi="Courier New" w:cs="Courier New" w:hint="default"/>
    </w:rPr>
  </w:style>
  <w:style w:type="character" w:customStyle="1" w:styleId="WW8Num20z2">
    <w:name w:val="WW8Num20z2"/>
    <w:rsid w:val="004B2D87"/>
    <w:rPr>
      <w:rFonts w:ascii="Wingdings" w:hAnsi="Wingdings" w:cs="Wingdings" w:hint="default"/>
    </w:rPr>
  </w:style>
  <w:style w:type="character" w:customStyle="1" w:styleId="WW8Num20z3">
    <w:name w:val="WW8Num20z3"/>
    <w:rsid w:val="004B2D87"/>
    <w:rPr>
      <w:rFonts w:ascii="Symbol" w:hAnsi="Symbol" w:cs="Symbol" w:hint="default"/>
    </w:rPr>
  </w:style>
  <w:style w:type="character" w:customStyle="1" w:styleId="WW8Num21z0">
    <w:name w:val="WW8Num21z0"/>
    <w:rsid w:val="004B2D87"/>
    <w:rPr>
      <w:rFonts w:ascii="Symbol" w:hAnsi="Symbol" w:cs="Symbol" w:hint="default"/>
    </w:rPr>
  </w:style>
  <w:style w:type="character" w:customStyle="1" w:styleId="WW8Num21z1">
    <w:name w:val="WW8Num21z1"/>
    <w:rsid w:val="004B2D87"/>
    <w:rPr>
      <w:rFonts w:ascii="Courier New" w:hAnsi="Courier New" w:cs="Courier New" w:hint="default"/>
    </w:rPr>
  </w:style>
  <w:style w:type="character" w:customStyle="1" w:styleId="WW8Num21z2">
    <w:name w:val="WW8Num21z2"/>
    <w:rsid w:val="004B2D87"/>
    <w:rPr>
      <w:rFonts w:ascii="Wingdings" w:hAnsi="Wingdings" w:cs="Wingdings" w:hint="default"/>
    </w:rPr>
  </w:style>
  <w:style w:type="character" w:customStyle="1" w:styleId="WW8Num22z0">
    <w:name w:val="WW8Num22z0"/>
    <w:rsid w:val="004B2D87"/>
    <w:rPr>
      <w:rFonts w:ascii="Times New Roman" w:eastAsia="Times New Roman" w:hAnsi="Times New Roman" w:cs="Times New Roman" w:hint="default"/>
    </w:rPr>
  </w:style>
  <w:style w:type="character" w:customStyle="1" w:styleId="WW8Num22z1">
    <w:name w:val="WW8Num22z1"/>
    <w:rsid w:val="004B2D87"/>
    <w:rPr>
      <w:rFonts w:ascii="Courier New" w:hAnsi="Courier New" w:cs="Courier New" w:hint="default"/>
    </w:rPr>
  </w:style>
  <w:style w:type="character" w:customStyle="1" w:styleId="WW8Num22z2">
    <w:name w:val="WW8Num22z2"/>
    <w:rsid w:val="004B2D87"/>
    <w:rPr>
      <w:rFonts w:ascii="Wingdings" w:hAnsi="Wingdings" w:cs="Wingdings" w:hint="default"/>
    </w:rPr>
  </w:style>
  <w:style w:type="character" w:customStyle="1" w:styleId="WW8Num22z3">
    <w:name w:val="WW8Num22z3"/>
    <w:rsid w:val="004B2D87"/>
    <w:rPr>
      <w:rFonts w:ascii="Symbol" w:hAnsi="Symbol" w:cs="Symbol" w:hint="default"/>
    </w:rPr>
  </w:style>
  <w:style w:type="character" w:customStyle="1" w:styleId="WW8Num23z0">
    <w:name w:val="WW8Num23z0"/>
    <w:rsid w:val="004B2D87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sid w:val="004B2D87"/>
    <w:rPr>
      <w:rFonts w:ascii="Courier New" w:hAnsi="Courier New" w:cs="Courier New" w:hint="default"/>
    </w:rPr>
  </w:style>
  <w:style w:type="character" w:customStyle="1" w:styleId="WW8Num23z2">
    <w:name w:val="WW8Num23z2"/>
    <w:rsid w:val="004B2D87"/>
    <w:rPr>
      <w:rFonts w:ascii="Wingdings" w:hAnsi="Wingdings" w:cs="Wingdings" w:hint="default"/>
    </w:rPr>
  </w:style>
  <w:style w:type="character" w:customStyle="1" w:styleId="WW8Num23z3">
    <w:name w:val="WW8Num23z3"/>
    <w:rsid w:val="004B2D87"/>
    <w:rPr>
      <w:rFonts w:ascii="Symbol" w:hAnsi="Symbol" w:cs="Symbol" w:hint="default"/>
    </w:rPr>
  </w:style>
  <w:style w:type="character" w:customStyle="1" w:styleId="WW8Num24z0">
    <w:name w:val="WW8Num24z0"/>
    <w:rsid w:val="004B2D87"/>
    <w:rPr>
      <w:rFonts w:ascii="Symbol" w:hAnsi="Symbol" w:cs="Symbol" w:hint="default"/>
      <w:sz w:val="22"/>
      <w:szCs w:val="22"/>
      <w:highlight w:val="yellow"/>
      <w:lang w:val="en-US" w:eastAsia="it-IT" w:bidi="ar-SA"/>
    </w:rPr>
  </w:style>
  <w:style w:type="character" w:customStyle="1" w:styleId="WW8Num24z1">
    <w:name w:val="WW8Num24z1"/>
    <w:rsid w:val="004B2D87"/>
    <w:rPr>
      <w:rFonts w:ascii="Courier New" w:hAnsi="Courier New" w:cs="Courier New" w:hint="default"/>
    </w:rPr>
  </w:style>
  <w:style w:type="character" w:customStyle="1" w:styleId="WW8Num24z2">
    <w:name w:val="WW8Num24z2"/>
    <w:rsid w:val="004B2D87"/>
    <w:rPr>
      <w:rFonts w:ascii="Wingdings" w:hAnsi="Wingdings" w:cs="Wingdings" w:hint="default"/>
    </w:rPr>
  </w:style>
  <w:style w:type="character" w:customStyle="1" w:styleId="WW8Num25z0">
    <w:name w:val="WW8Num25z0"/>
    <w:rsid w:val="004B2D87"/>
    <w:rPr>
      <w:rFonts w:ascii="Times New Roman" w:eastAsia="Times New Roman" w:hAnsi="Times New Roman" w:cs="Times New Roman" w:hint="default"/>
    </w:rPr>
  </w:style>
  <w:style w:type="character" w:customStyle="1" w:styleId="WW8Num25z1">
    <w:name w:val="WW8Num25z1"/>
    <w:rsid w:val="004B2D87"/>
    <w:rPr>
      <w:rFonts w:ascii="Courier New" w:hAnsi="Courier New" w:cs="Courier New" w:hint="default"/>
    </w:rPr>
  </w:style>
  <w:style w:type="character" w:customStyle="1" w:styleId="WW8Num25z2">
    <w:name w:val="WW8Num25z2"/>
    <w:rsid w:val="004B2D87"/>
    <w:rPr>
      <w:rFonts w:ascii="Wingdings" w:hAnsi="Wingdings" w:cs="Wingdings" w:hint="default"/>
    </w:rPr>
  </w:style>
  <w:style w:type="character" w:customStyle="1" w:styleId="WW8Num25z3">
    <w:name w:val="WW8Num25z3"/>
    <w:rsid w:val="004B2D87"/>
    <w:rPr>
      <w:rFonts w:ascii="Symbol" w:hAnsi="Symbol" w:cs="Symbol" w:hint="default"/>
    </w:rPr>
  </w:style>
  <w:style w:type="character" w:customStyle="1" w:styleId="WW8Num26z0">
    <w:name w:val="WW8Num26z0"/>
    <w:rsid w:val="004B2D87"/>
    <w:rPr>
      <w:rFonts w:ascii="Symbol" w:hAnsi="Symbol" w:cs="Symbol" w:hint="default"/>
      <w:lang w:eastAsia="it-IT"/>
    </w:rPr>
  </w:style>
  <w:style w:type="character" w:customStyle="1" w:styleId="WW8Num26z1">
    <w:name w:val="WW8Num26z1"/>
    <w:rsid w:val="004B2D87"/>
    <w:rPr>
      <w:rFonts w:ascii="Courier New" w:hAnsi="Courier New" w:cs="Courier New" w:hint="default"/>
    </w:rPr>
  </w:style>
  <w:style w:type="character" w:customStyle="1" w:styleId="WW8Num26z2">
    <w:name w:val="WW8Num26z2"/>
    <w:rsid w:val="004B2D87"/>
    <w:rPr>
      <w:rFonts w:ascii="Wingdings" w:hAnsi="Wingdings" w:cs="Wingdings" w:hint="default"/>
    </w:rPr>
  </w:style>
  <w:style w:type="character" w:customStyle="1" w:styleId="WW8Num27z0">
    <w:name w:val="WW8Num27z0"/>
    <w:rsid w:val="004B2D87"/>
    <w:rPr>
      <w:rFonts w:ascii="Symbol" w:hAnsi="Symbol" w:cs="Symbol" w:hint="default"/>
      <w:sz w:val="22"/>
      <w:szCs w:val="20"/>
    </w:rPr>
  </w:style>
  <w:style w:type="character" w:customStyle="1" w:styleId="WW8Num27z1">
    <w:name w:val="WW8Num27z1"/>
    <w:rsid w:val="004B2D87"/>
    <w:rPr>
      <w:rFonts w:ascii="Courier New" w:hAnsi="Courier New" w:cs="Courier New" w:hint="default"/>
    </w:rPr>
  </w:style>
  <w:style w:type="character" w:customStyle="1" w:styleId="WW8Num27z2">
    <w:name w:val="WW8Num27z2"/>
    <w:rsid w:val="004B2D87"/>
    <w:rPr>
      <w:rFonts w:ascii="Wingdings" w:hAnsi="Wingdings" w:cs="Wingdings" w:hint="default"/>
    </w:rPr>
  </w:style>
  <w:style w:type="character" w:customStyle="1" w:styleId="Carpredefinitoparagrafo1">
    <w:name w:val="Car. predefinito paragrafo1"/>
    <w:rsid w:val="004B2D87"/>
  </w:style>
  <w:style w:type="character" w:customStyle="1" w:styleId="Enfasicorsivo1">
    <w:name w:val="Enfasi (corsivo)1"/>
    <w:rsid w:val="004B2D87"/>
    <w:rPr>
      <w:i/>
    </w:rPr>
  </w:style>
  <w:style w:type="character" w:customStyle="1" w:styleId="1fhnk">
    <w:name w:val="_1fhnk"/>
    <w:rsid w:val="004B2D87"/>
  </w:style>
  <w:style w:type="character" w:customStyle="1" w:styleId="TestofumettoCarattere">
    <w:name w:val="Testo fumetto Carattere"/>
    <w:rsid w:val="004B2D87"/>
    <w:rPr>
      <w:rFonts w:ascii="Times New Roman" w:eastAsia="Times New Roman" w:hAnsi="Times New Roman" w:cs="Times New Roman"/>
      <w:sz w:val="18"/>
      <w:szCs w:val="18"/>
    </w:rPr>
  </w:style>
  <w:style w:type="paragraph" w:customStyle="1" w:styleId="Titolo10">
    <w:name w:val="Titolo1"/>
    <w:basedOn w:val="Normale"/>
    <w:next w:val="Corpotesto"/>
    <w:rsid w:val="004B2D87"/>
    <w:pPr>
      <w:keepNext/>
      <w:suppressAutoHyphens/>
      <w:spacing w:before="240" w:after="120"/>
    </w:pPr>
    <w:rPr>
      <w:rFonts w:ascii="Liberation Sans" w:eastAsia="PingFang SC" w:hAnsi="Liberation Sans" w:cs="Arial Unicode MS"/>
      <w:sz w:val="28"/>
      <w:szCs w:val="28"/>
      <w:lang w:eastAsia="zh-CN"/>
    </w:rPr>
  </w:style>
  <w:style w:type="paragraph" w:styleId="Corpotesto">
    <w:name w:val="Body Text"/>
    <w:basedOn w:val="Normale"/>
    <w:link w:val="CorpotestoCarattere"/>
    <w:rsid w:val="004B2D87"/>
    <w:pPr>
      <w:suppressAutoHyphens/>
      <w:spacing w:after="140" w:line="276" w:lineRule="auto"/>
    </w:pPr>
    <w:rPr>
      <w:lang w:eastAsia="zh-CN"/>
    </w:rPr>
  </w:style>
  <w:style w:type="character" w:customStyle="1" w:styleId="CorpotestoCarattere">
    <w:name w:val="Corpo testo Carattere"/>
    <w:basedOn w:val="Carpredefinitoparagrafo"/>
    <w:link w:val="Corpotesto"/>
    <w:rsid w:val="004B2D87"/>
    <w:rPr>
      <w:rFonts w:ascii="Times New Roman" w:eastAsia="Times New Roman" w:hAnsi="Times New Roman"/>
      <w:sz w:val="24"/>
      <w:szCs w:val="24"/>
      <w:lang w:eastAsia="zh-CN"/>
    </w:rPr>
  </w:style>
  <w:style w:type="paragraph" w:styleId="Elenco">
    <w:name w:val="List"/>
    <w:basedOn w:val="Corpotesto"/>
    <w:rsid w:val="004B2D87"/>
    <w:rPr>
      <w:rFonts w:cs="Arial Unicode MS"/>
    </w:rPr>
  </w:style>
  <w:style w:type="paragraph" w:styleId="Didascalia">
    <w:name w:val="caption"/>
    <w:basedOn w:val="Normale"/>
    <w:qFormat/>
    <w:rsid w:val="004B2D87"/>
    <w:pPr>
      <w:suppressLineNumbers/>
      <w:suppressAutoHyphens/>
      <w:spacing w:before="120" w:after="120"/>
    </w:pPr>
    <w:rPr>
      <w:rFonts w:cs="Arial Unicode MS"/>
      <w:i/>
      <w:iCs/>
      <w:lang w:eastAsia="zh-CN"/>
    </w:rPr>
  </w:style>
  <w:style w:type="paragraph" w:customStyle="1" w:styleId="Indice">
    <w:name w:val="Indice"/>
    <w:basedOn w:val="Normale"/>
    <w:rsid w:val="004B2D87"/>
    <w:pPr>
      <w:suppressLineNumbers/>
      <w:suppressAutoHyphens/>
    </w:pPr>
    <w:rPr>
      <w:rFonts w:cs="Arial Unicode MS"/>
      <w:lang w:eastAsia="zh-CN"/>
    </w:rPr>
  </w:style>
  <w:style w:type="paragraph" w:customStyle="1" w:styleId="LO-Normal">
    <w:name w:val="LO-Normal"/>
    <w:rsid w:val="004B2D87"/>
    <w:pPr>
      <w:suppressAutoHyphens/>
      <w:spacing w:after="200" w:line="276" w:lineRule="auto"/>
    </w:pPr>
    <w:rPr>
      <w:rFonts w:eastAsia="Times New Roman"/>
      <w:sz w:val="22"/>
      <w:szCs w:val="22"/>
      <w:lang w:eastAsia="zh-CN" w:bidi="it-IT"/>
    </w:rPr>
  </w:style>
  <w:style w:type="paragraph" w:customStyle="1" w:styleId="Paragrafoelenco2">
    <w:name w:val="Paragrafo elenco2"/>
    <w:basedOn w:val="LO-Normal"/>
    <w:rsid w:val="004B2D87"/>
    <w:pPr>
      <w:spacing w:after="0" w:line="240" w:lineRule="auto"/>
      <w:ind w:left="720"/>
      <w:contextualSpacing/>
    </w:pPr>
    <w:rPr>
      <w:rFonts w:ascii="Cambria" w:eastAsia="MS Mincho" w:hAnsi="Cambria" w:cs="Cambria"/>
      <w:sz w:val="24"/>
      <w:szCs w:val="24"/>
    </w:rPr>
  </w:style>
  <w:style w:type="paragraph" w:customStyle="1" w:styleId="Elencoacolori-Colore11">
    <w:name w:val="Elenco a colori - Colore 11"/>
    <w:basedOn w:val="LO-Normal"/>
    <w:rsid w:val="004B2D87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paragraph" w:customStyle="1" w:styleId="xxmsonormal">
    <w:name w:val="x_xmsonormal"/>
    <w:basedOn w:val="Normale"/>
    <w:rsid w:val="004B2D87"/>
    <w:pPr>
      <w:suppressAutoHyphens/>
    </w:pPr>
    <w:rPr>
      <w:rFonts w:ascii="Times" w:eastAsia="Calibri" w:hAnsi="Times" w:cs="Times"/>
      <w:sz w:val="20"/>
      <w:szCs w:val="20"/>
      <w:lang w:eastAsia="zh-CN"/>
    </w:rPr>
  </w:style>
  <w:style w:type="paragraph" w:styleId="Revisione">
    <w:name w:val="Revision"/>
    <w:rsid w:val="004B2D87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1"/>
    <w:rsid w:val="004B2D87"/>
    <w:pPr>
      <w:suppressAutoHyphens/>
    </w:pPr>
    <w:rPr>
      <w:sz w:val="18"/>
      <w:szCs w:val="18"/>
      <w:lang w:eastAsia="zh-CN"/>
    </w:rPr>
  </w:style>
  <w:style w:type="character" w:customStyle="1" w:styleId="TestofumettoCarattere1">
    <w:name w:val="Testo fumetto Carattere1"/>
    <w:basedOn w:val="Carpredefinitoparagrafo"/>
    <w:link w:val="Testofumetto"/>
    <w:rsid w:val="004B2D87"/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Contenutotabella">
    <w:name w:val="Contenuto tabella"/>
    <w:basedOn w:val="Normale"/>
    <w:rsid w:val="004B2D87"/>
    <w:pPr>
      <w:suppressLineNumbers/>
      <w:suppressAutoHyphens/>
    </w:pPr>
    <w:rPr>
      <w:lang w:eastAsia="zh-CN"/>
    </w:rPr>
  </w:style>
  <w:style w:type="paragraph" w:customStyle="1" w:styleId="Titolotabella">
    <w:name w:val="Titolo tabella"/>
    <w:basedOn w:val="Contenutotabella"/>
    <w:rsid w:val="004B2D87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rsid w:val="004B2D87"/>
    <w:pPr>
      <w:suppressAutoHyphens/>
    </w:pPr>
    <w:rPr>
      <w:lang w:eastAsia="zh-CN"/>
    </w:rPr>
  </w:style>
  <w:style w:type="paragraph" w:customStyle="1" w:styleId="Normale2">
    <w:name w:val="Normale2"/>
    <w:rsid w:val="004B2D87"/>
    <w:pPr>
      <w:spacing w:after="200" w:line="276" w:lineRule="auto"/>
    </w:pPr>
    <w:rPr>
      <w:rFonts w:eastAsia="Times New Roman"/>
      <w:sz w:val="22"/>
      <w:szCs w:val="22"/>
      <w:lang w:eastAsia="en-US" w:bidi="it-IT"/>
    </w:rPr>
  </w:style>
  <w:style w:type="character" w:styleId="Numeropagina">
    <w:name w:val="page number"/>
    <w:uiPriority w:val="99"/>
    <w:semiHidden/>
    <w:unhideWhenUsed/>
    <w:rsid w:val="004B2D87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B2D87"/>
    <w:rPr>
      <w:rFonts w:ascii="Calibri" w:eastAsia="Calibri" w:hAnsi="Calibr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B2D87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4B2D87"/>
    <w:rPr>
      <w:vertAlign w:val="superscript"/>
    </w:rPr>
  </w:style>
  <w:style w:type="paragraph" w:customStyle="1" w:styleId="p1">
    <w:name w:val="p1"/>
    <w:basedOn w:val="Normale"/>
    <w:rsid w:val="0061189B"/>
    <w:pPr>
      <w:spacing w:before="100" w:beforeAutospacing="1" w:after="100" w:afterAutospacing="1"/>
    </w:pPr>
  </w:style>
  <w:style w:type="character" w:customStyle="1" w:styleId="3l3x">
    <w:name w:val="_3l3x"/>
    <w:rsid w:val="00072894"/>
  </w:style>
  <w:style w:type="table" w:styleId="Grigliatabella">
    <w:name w:val="Table Grid"/>
    <w:basedOn w:val="Tabellanormale"/>
    <w:uiPriority w:val="39"/>
    <w:rsid w:val="00020988"/>
    <w:rPr>
      <w:rFonts w:ascii="Cambria" w:eastAsia="MS Mincho" w:hAnsi="Cambr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1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DEA50F-FCE5-A64E-8EF5-8998AB20E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1266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BIF&amp;ST DEL DECENNALE (2010-2019)</vt:lpstr>
    </vt:vector>
  </TitlesOfParts>
  <Company>Hewlett-Packard</Company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BIF&amp;ST DEL DECENNALE (2010-2019)</dc:title>
  <dc:subject/>
  <dc:creator>Francesco</dc:creator>
  <cp:keywords/>
  <cp:lastModifiedBy>Utente di Microsoft Office</cp:lastModifiedBy>
  <cp:revision>2</cp:revision>
  <cp:lastPrinted>2019-07-07T11:08:00Z</cp:lastPrinted>
  <dcterms:created xsi:type="dcterms:W3CDTF">2020-02-09T14:35:00Z</dcterms:created>
  <dcterms:modified xsi:type="dcterms:W3CDTF">2020-02-09T14:35:00Z</dcterms:modified>
</cp:coreProperties>
</file>